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FD0C0" w14:textId="77777777" w:rsidR="00F26AA6" w:rsidRPr="00ED16E4" w:rsidRDefault="00F26AA6" w:rsidP="00AA0C42">
      <w:pPr>
        <w:widowControl w:val="0"/>
        <w:suppressAutoHyphens w:val="0"/>
        <w:spacing w:line="360" w:lineRule="auto"/>
        <w:jc w:val="both"/>
        <w:outlineLvl w:val="0"/>
        <w:rPr>
          <w:rFonts w:ascii="Calibri" w:hAnsi="Calibri" w:cs="Calibri"/>
          <w:b/>
          <w:bCs/>
          <w:spacing w:val="-6"/>
          <w:lang w:eastAsia="en-US"/>
        </w:rPr>
      </w:pPr>
      <w:bookmarkStart w:id="0" w:name="_Toc203239715"/>
      <w:r w:rsidRPr="00ED16E4">
        <w:rPr>
          <w:rFonts w:ascii="Calibri" w:hAnsi="Calibri" w:cs="Calibri"/>
          <w:b/>
          <w:bCs/>
          <w:spacing w:val="-6"/>
          <w:lang w:eastAsia="en-US"/>
        </w:rPr>
        <w:t>Załącznik nr 3a do SWZ: Wzór oświadczenia wykonawców wspólnie ubiegających się o udzielenie zamówienia</w:t>
      </w:r>
      <w:bookmarkEnd w:id="0"/>
    </w:p>
    <w:p w14:paraId="74C8CE0F" w14:textId="77777777" w:rsidR="00F26AA6" w:rsidRPr="00ED16E4" w:rsidRDefault="00F26AA6" w:rsidP="00AA0C42">
      <w:pPr>
        <w:widowControl w:val="0"/>
        <w:suppressAutoHyphens w:val="0"/>
        <w:autoSpaceDE w:val="0"/>
        <w:spacing w:before="120" w:line="360" w:lineRule="auto"/>
        <w:jc w:val="both"/>
        <w:rPr>
          <w:rFonts w:ascii="Calibri" w:hAnsi="Calibri" w:cs="Calibri"/>
          <w:b/>
          <w:bCs/>
          <w:spacing w:val="-6"/>
        </w:rPr>
      </w:pPr>
      <w:r w:rsidRPr="00ED16E4">
        <w:rPr>
          <w:rFonts w:ascii="Calibri" w:hAnsi="Calibri" w:cs="Calibri"/>
          <w:b/>
          <w:bCs/>
          <w:spacing w:val="-6"/>
        </w:rPr>
        <w:t>WYKONAWCA NR 1:*</w:t>
      </w:r>
    </w:p>
    <w:p w14:paraId="2D2C8A6E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Firma (nazwa):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20C77674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Adres: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1F18077A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Telefon/faks: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77E383CC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NIP: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6E4416F4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REGON: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45317392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KRS: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697A1EB6" w14:textId="152B754B" w:rsidR="00F26AA6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e-mail:</w:t>
      </w:r>
    </w:p>
    <w:p w14:paraId="4C9C492E" w14:textId="77777777" w:rsidR="00F26AA6" w:rsidRPr="00ED16E4" w:rsidRDefault="00F26AA6" w:rsidP="00AA0C42">
      <w:pPr>
        <w:widowControl w:val="0"/>
        <w:suppressAutoHyphens w:val="0"/>
        <w:autoSpaceDE w:val="0"/>
        <w:spacing w:before="120" w:line="360" w:lineRule="auto"/>
        <w:jc w:val="both"/>
        <w:rPr>
          <w:rFonts w:ascii="Calibri" w:hAnsi="Calibri" w:cs="Calibri"/>
          <w:b/>
          <w:bCs/>
          <w:spacing w:val="-6"/>
        </w:rPr>
      </w:pPr>
      <w:r w:rsidRPr="00ED16E4">
        <w:rPr>
          <w:rFonts w:ascii="Calibri" w:hAnsi="Calibri" w:cs="Calibri"/>
          <w:b/>
          <w:bCs/>
          <w:spacing w:val="-6"/>
        </w:rPr>
        <w:t>WYKONAWCA NR 2:*</w:t>
      </w:r>
    </w:p>
    <w:p w14:paraId="5F7F232C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Firma (nazwa):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2B7541DA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Adres: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4C6C0D21" w14:textId="77777777" w:rsidR="00ED4E5F" w:rsidRPr="00ED16E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Telefon/faks: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68408905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NIP: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0ED58373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REGON: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30208535" w14:textId="77777777" w:rsidR="00ED4E5F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KRS:</w:t>
      </w:r>
      <w:r w:rsidRPr="002363A4">
        <w:rPr>
          <w:rFonts w:ascii="Calibri" w:hAnsi="Calibri" w:cs="Calibri"/>
          <w:spacing w:val="-6"/>
          <w:lang w:eastAsia="en-US"/>
        </w:rPr>
        <w:tab/>
      </w:r>
    </w:p>
    <w:p w14:paraId="20EFD9B2" w14:textId="6AA2FF18" w:rsidR="00F26AA6" w:rsidRPr="002363A4" w:rsidRDefault="00ED4E5F" w:rsidP="00ED4E5F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2363A4">
        <w:rPr>
          <w:rFonts w:ascii="Calibri" w:hAnsi="Calibri" w:cs="Calibri"/>
          <w:spacing w:val="-6"/>
          <w:lang w:eastAsia="en-US"/>
        </w:rPr>
        <w:t>e-mail:</w:t>
      </w:r>
    </w:p>
    <w:p w14:paraId="2C7F3BBC" w14:textId="77777777" w:rsidR="00F26AA6" w:rsidRPr="00ED16E4" w:rsidRDefault="00F26AA6" w:rsidP="00AA0C42">
      <w:pPr>
        <w:widowControl w:val="0"/>
        <w:suppressAutoHyphens w:val="0"/>
        <w:spacing w:before="60" w:line="360" w:lineRule="auto"/>
        <w:jc w:val="both"/>
        <w:rPr>
          <w:rFonts w:ascii="Calibri" w:hAnsi="Calibri" w:cs="Calibri"/>
          <w:i/>
          <w:spacing w:val="-6"/>
        </w:rPr>
      </w:pPr>
      <w:r w:rsidRPr="00ED16E4">
        <w:rPr>
          <w:rFonts w:ascii="Calibri" w:hAnsi="Calibri" w:cs="Calibri"/>
          <w:i/>
          <w:spacing w:val="-6"/>
        </w:rPr>
        <w:t>*  należy podać nazwy (firmy) oraz dokładne adresy i pozostałe dane wszystkich wykonawców składających ofertę wspólną</w:t>
      </w:r>
    </w:p>
    <w:p w14:paraId="28236C5F" w14:textId="77777777" w:rsidR="00F26AA6" w:rsidRPr="00ED16E4" w:rsidRDefault="00F26AA6" w:rsidP="00AA0C42">
      <w:pPr>
        <w:widowControl w:val="0"/>
        <w:suppressAutoHyphens w:val="0"/>
        <w:spacing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OŚWIADCZENIE </w:t>
      </w:r>
    </w:p>
    <w:p w14:paraId="72014084" w14:textId="00672BF3" w:rsidR="00F26AA6" w:rsidRPr="00ED16E4" w:rsidRDefault="00F26AA6" w:rsidP="00AA0C42">
      <w:pPr>
        <w:widowControl w:val="0"/>
        <w:suppressAutoHyphens w:val="0"/>
        <w:spacing w:before="60" w:line="360" w:lineRule="auto"/>
        <w:ind w:firstLine="255"/>
        <w:jc w:val="both"/>
        <w:rPr>
          <w:rFonts w:ascii="Calibri" w:hAnsi="Calibri" w:cs="Calibri"/>
          <w:spacing w:val="-6"/>
        </w:rPr>
      </w:pPr>
      <w:r w:rsidRPr="00ED16E4">
        <w:rPr>
          <w:rFonts w:ascii="Calibri" w:hAnsi="Calibri" w:cs="Calibri"/>
          <w:spacing w:val="-6"/>
        </w:rPr>
        <w:t xml:space="preserve">Działając zgodnie z art. 117 ust. 4 ustawy dnia 11 września 2019 r. - Prawo zamówień publicznych </w:t>
      </w:r>
      <w:r w:rsidR="00817FA6" w:rsidRPr="00ED16E4">
        <w:rPr>
          <w:rFonts w:ascii="Calibri" w:hAnsi="Calibri" w:cs="Calibri"/>
          <w:spacing w:val="-6"/>
        </w:rPr>
        <w:t>tekst jednolity Dz.U. z 2024 r. poz. 1320 ze zm.</w:t>
      </w:r>
      <w:r w:rsidRPr="00ED16E4">
        <w:rPr>
          <w:rFonts w:ascii="Calibri" w:hAnsi="Calibri" w:cs="Calibri"/>
          <w:spacing w:val="-6"/>
        </w:rPr>
        <w:t>), składając ofertę w postępowaniu w sprawie zamówienia publicznego prowadzonego w trybie podstawowym na:</w:t>
      </w:r>
    </w:p>
    <w:p w14:paraId="3514F726" w14:textId="1113D958" w:rsidR="00F26AA6" w:rsidRPr="00ED16E4" w:rsidRDefault="00F26AA6" w:rsidP="00AA0C42">
      <w:pPr>
        <w:widowControl w:val="0"/>
        <w:suppressAutoHyphens w:val="0"/>
        <w:spacing w:before="120"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„Ubezpieczenie majątku i innych interesów </w:t>
      </w:r>
      <w:r w:rsidR="00236C34" w:rsidRPr="00ED16E4">
        <w:rPr>
          <w:rFonts w:ascii="Calibri" w:hAnsi="Calibri" w:cs="Calibri"/>
          <w:b/>
          <w:spacing w:val="-6"/>
        </w:rPr>
        <w:t xml:space="preserve">Gminy </w:t>
      </w:r>
      <w:r w:rsidR="00A153D7">
        <w:rPr>
          <w:rFonts w:ascii="Calibri" w:hAnsi="Calibri" w:cs="Calibri"/>
          <w:b/>
          <w:spacing w:val="-6"/>
        </w:rPr>
        <w:t>Krapkowice</w:t>
      </w:r>
      <w:r w:rsidRPr="00ED16E4">
        <w:rPr>
          <w:rFonts w:ascii="Calibri" w:hAnsi="Calibri" w:cs="Calibri"/>
          <w:b/>
          <w:spacing w:val="-6"/>
        </w:rPr>
        <w:t>”</w:t>
      </w:r>
    </w:p>
    <w:p w14:paraId="005A3590" w14:textId="77777777" w:rsidR="00F26AA6" w:rsidRPr="00ED16E4" w:rsidRDefault="00F26AA6" w:rsidP="00AA0C42">
      <w:pPr>
        <w:widowControl w:val="0"/>
        <w:tabs>
          <w:tab w:val="left" w:pos="284"/>
        </w:tabs>
        <w:suppressAutoHyphens w:val="0"/>
        <w:spacing w:line="360" w:lineRule="auto"/>
        <w:jc w:val="both"/>
        <w:rPr>
          <w:rFonts w:ascii="Calibri" w:hAnsi="Calibri" w:cs="Calibri"/>
          <w:bCs/>
          <w:spacing w:val="-6"/>
        </w:rPr>
      </w:pPr>
      <w:r w:rsidRPr="00ED16E4">
        <w:rPr>
          <w:rFonts w:ascii="Calibri" w:hAnsi="Calibri" w:cs="Calibri"/>
          <w:bCs/>
          <w:spacing w:val="-6"/>
        </w:rPr>
        <w:t xml:space="preserve">oświadczamy, że: </w:t>
      </w:r>
    </w:p>
    <w:p w14:paraId="53BBB777" w14:textId="74FB5B1D" w:rsidR="0017533E" w:rsidRPr="00ED16E4" w:rsidRDefault="0017533E" w:rsidP="00325CA0">
      <w:pPr>
        <w:pStyle w:val="Akapitzlist10"/>
        <w:widowControl w:val="0"/>
        <w:numPr>
          <w:ilvl w:val="0"/>
          <w:numId w:val="84"/>
        </w:numPr>
        <w:tabs>
          <w:tab w:val="left" w:pos="426"/>
        </w:tabs>
        <w:suppressAutoHyphens w:val="0"/>
        <w:spacing w:before="120" w:after="0" w:line="360" w:lineRule="auto"/>
        <w:ind w:left="426" w:hanging="412"/>
        <w:jc w:val="both"/>
        <w:rPr>
          <w:rFonts w:cs="Calibri"/>
          <w:b/>
          <w:spacing w:val="-6"/>
          <w:sz w:val="24"/>
          <w:szCs w:val="24"/>
        </w:rPr>
      </w:pPr>
      <w:r w:rsidRPr="00ED16E4">
        <w:rPr>
          <w:rFonts w:cs="Calibri"/>
          <w:b/>
          <w:spacing w:val="-6"/>
          <w:sz w:val="24"/>
          <w:szCs w:val="24"/>
        </w:rPr>
        <w:t xml:space="preserve">Część I zamówienia - „Ubezpieczenie majątku i odpowiedzialności cywilnej </w:t>
      </w:r>
      <w:r w:rsidR="00236C34" w:rsidRPr="00ED16E4">
        <w:rPr>
          <w:rFonts w:cs="Calibri"/>
          <w:b/>
          <w:spacing w:val="-6"/>
          <w:sz w:val="24"/>
          <w:szCs w:val="24"/>
        </w:rPr>
        <w:t xml:space="preserve">Gminy </w:t>
      </w:r>
      <w:r w:rsidR="00A153D7" w:rsidRPr="00A153D7">
        <w:rPr>
          <w:rFonts w:cs="Calibri"/>
          <w:b/>
          <w:spacing w:val="-6"/>
        </w:rPr>
        <w:t xml:space="preserve"> </w:t>
      </w:r>
      <w:r w:rsidR="00A153D7">
        <w:rPr>
          <w:rFonts w:cs="Calibri"/>
          <w:b/>
          <w:spacing w:val="-6"/>
        </w:rPr>
        <w:t>Krapkowice</w:t>
      </w:r>
      <w:r w:rsidRPr="00ED16E4">
        <w:rPr>
          <w:rFonts w:cs="Calibri"/>
          <w:b/>
          <w:spacing w:val="-6"/>
          <w:sz w:val="24"/>
          <w:szCs w:val="24"/>
        </w:rPr>
        <w:t>”</w:t>
      </w:r>
    </w:p>
    <w:p w14:paraId="637A3B27" w14:textId="77777777" w:rsidR="0017533E" w:rsidRPr="00ED16E4" w:rsidRDefault="0017533E" w:rsidP="00325CA0">
      <w:pPr>
        <w:widowControl w:val="0"/>
        <w:numPr>
          <w:ilvl w:val="0"/>
          <w:numId w:val="74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spacing w:val="-6"/>
          <w:lang w:eastAsia="en-US"/>
        </w:rPr>
      </w:pPr>
      <w:bookmarkStart w:id="1" w:name="_Hlk107134602"/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633C28B9" w14:textId="77777777" w:rsidR="0017533E" w:rsidRPr="00ED16E4" w:rsidRDefault="0017533E" w:rsidP="00AA0C42">
      <w:pPr>
        <w:widowControl w:val="0"/>
        <w:suppressAutoHyphens w:val="0"/>
        <w:spacing w:line="360" w:lineRule="auto"/>
        <w:ind w:left="709" w:hanging="283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                  </w:t>
      </w:r>
    </w:p>
    <w:p w14:paraId="15F32E15" w14:textId="77777777" w:rsidR="0017533E" w:rsidRPr="00ED16E4" w:rsidRDefault="0017533E" w:rsidP="00325CA0">
      <w:pPr>
        <w:widowControl w:val="0"/>
        <w:numPr>
          <w:ilvl w:val="0"/>
          <w:numId w:val="74"/>
        </w:numPr>
        <w:suppressAutoHyphens w:val="0"/>
        <w:spacing w:before="60" w:line="360" w:lineRule="auto"/>
        <w:ind w:left="709" w:hanging="283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2D3B8C2F" w14:textId="77777777" w:rsidR="0017533E" w:rsidRPr="00ED16E4" w:rsidRDefault="0017533E" w:rsidP="00AA0C42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lastRenderedPageBreak/>
        <w:t>wykona następujący zakres przedmiotu zamówienia:</w:t>
      </w:r>
    </w:p>
    <w:bookmarkEnd w:id="1"/>
    <w:p w14:paraId="51A9B656" w14:textId="51D0A945" w:rsidR="0017533E" w:rsidRPr="00ED16E4" w:rsidRDefault="0017533E" w:rsidP="00325CA0">
      <w:pPr>
        <w:pStyle w:val="Akapitzlist10"/>
        <w:widowControl w:val="0"/>
        <w:numPr>
          <w:ilvl w:val="0"/>
          <w:numId w:val="84"/>
        </w:numPr>
        <w:tabs>
          <w:tab w:val="left" w:pos="426"/>
        </w:tabs>
        <w:suppressAutoHyphens w:val="0"/>
        <w:spacing w:before="240" w:after="0" w:line="360" w:lineRule="auto"/>
        <w:ind w:left="426" w:hanging="426"/>
        <w:jc w:val="both"/>
        <w:rPr>
          <w:rFonts w:cs="Calibri"/>
          <w:b/>
          <w:spacing w:val="-6"/>
          <w:sz w:val="24"/>
          <w:szCs w:val="24"/>
          <w:lang w:eastAsia="en-US"/>
        </w:rPr>
      </w:pPr>
      <w:r w:rsidRPr="00ED16E4">
        <w:rPr>
          <w:rFonts w:cs="Calibri"/>
          <w:b/>
          <w:spacing w:val="-6"/>
          <w:sz w:val="24"/>
          <w:szCs w:val="24"/>
          <w:lang w:eastAsia="en-US"/>
        </w:rPr>
        <w:t xml:space="preserve">Część II zamówienia - „Ubezpieczenie pojazdów mechanicznych </w:t>
      </w:r>
      <w:r w:rsidR="00236C34" w:rsidRPr="00ED16E4">
        <w:rPr>
          <w:rFonts w:cs="Calibri"/>
          <w:b/>
          <w:spacing w:val="-6"/>
          <w:sz w:val="24"/>
          <w:szCs w:val="24"/>
          <w:lang w:eastAsia="en-US"/>
        </w:rPr>
        <w:t xml:space="preserve">Gminy </w:t>
      </w:r>
      <w:r w:rsidR="00A153D7">
        <w:rPr>
          <w:rFonts w:cs="Calibri"/>
          <w:b/>
          <w:spacing w:val="-6"/>
        </w:rPr>
        <w:t>Krapkowice</w:t>
      </w:r>
      <w:r w:rsidRPr="00ED16E4">
        <w:rPr>
          <w:rFonts w:cs="Calibri"/>
          <w:b/>
          <w:spacing w:val="-6"/>
          <w:sz w:val="24"/>
          <w:szCs w:val="24"/>
          <w:lang w:eastAsia="en-US"/>
        </w:rPr>
        <w:t>”</w:t>
      </w:r>
      <w:r w:rsidRPr="00ED16E4">
        <w:rPr>
          <w:rFonts w:cs="Calibri"/>
          <w:bCs/>
          <w:spacing w:val="-6"/>
          <w:sz w:val="24"/>
          <w:szCs w:val="24"/>
        </w:rPr>
        <w:t xml:space="preserve"> </w:t>
      </w:r>
    </w:p>
    <w:p w14:paraId="76C4E737" w14:textId="77777777" w:rsidR="0017533E" w:rsidRPr="00ED16E4" w:rsidRDefault="0017533E" w:rsidP="00325CA0">
      <w:pPr>
        <w:widowControl w:val="0"/>
        <w:numPr>
          <w:ilvl w:val="0"/>
          <w:numId w:val="83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7AE73159" w14:textId="77777777" w:rsidR="0017533E" w:rsidRPr="00ED16E4" w:rsidRDefault="0017533E" w:rsidP="00AA0C42">
      <w:pPr>
        <w:widowControl w:val="0"/>
        <w:suppressAutoHyphens w:val="0"/>
        <w:spacing w:line="360" w:lineRule="auto"/>
        <w:ind w:left="709" w:hanging="283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                  </w:t>
      </w:r>
    </w:p>
    <w:p w14:paraId="125D13A7" w14:textId="77777777" w:rsidR="0017533E" w:rsidRPr="00ED16E4" w:rsidRDefault="0017533E" w:rsidP="00325CA0">
      <w:pPr>
        <w:widowControl w:val="0"/>
        <w:numPr>
          <w:ilvl w:val="0"/>
          <w:numId w:val="83"/>
        </w:numPr>
        <w:suppressAutoHyphens w:val="0"/>
        <w:spacing w:before="60" w:line="360" w:lineRule="auto"/>
        <w:ind w:left="426" w:firstLine="0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48079B8B" w14:textId="257B695B" w:rsidR="00805EBF" w:rsidRPr="00ED16E4" w:rsidRDefault="0017533E" w:rsidP="00AA0C42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</w:t>
      </w:r>
    </w:p>
    <w:p w14:paraId="110580EE" w14:textId="4818ABA1" w:rsidR="009A74F1" w:rsidRPr="00ED16E4" w:rsidRDefault="009A74F1" w:rsidP="00325CA0">
      <w:pPr>
        <w:pStyle w:val="Akapitzlist10"/>
        <w:widowControl w:val="0"/>
        <w:numPr>
          <w:ilvl w:val="0"/>
          <w:numId w:val="84"/>
        </w:numPr>
        <w:tabs>
          <w:tab w:val="left" w:pos="426"/>
        </w:tabs>
        <w:suppressAutoHyphens w:val="0"/>
        <w:spacing w:before="240" w:after="0" w:line="360" w:lineRule="auto"/>
        <w:ind w:left="426" w:hanging="426"/>
        <w:jc w:val="both"/>
        <w:rPr>
          <w:rFonts w:cs="Calibri"/>
          <w:b/>
          <w:spacing w:val="-6"/>
          <w:sz w:val="24"/>
          <w:szCs w:val="24"/>
          <w:lang w:eastAsia="en-US"/>
        </w:rPr>
      </w:pPr>
      <w:r w:rsidRPr="00ED16E4">
        <w:rPr>
          <w:rFonts w:cs="Calibri"/>
          <w:b/>
          <w:spacing w:val="-6"/>
          <w:sz w:val="24"/>
          <w:szCs w:val="24"/>
          <w:lang w:eastAsia="en-US"/>
        </w:rPr>
        <w:t>Część III zamówienia - „</w:t>
      </w:r>
      <w:r w:rsidR="0003064D" w:rsidRPr="00ED16E4">
        <w:rPr>
          <w:rFonts w:cs="Calibri"/>
          <w:b/>
          <w:bCs/>
          <w:spacing w:val="-6"/>
          <w:sz w:val="24"/>
          <w:szCs w:val="24"/>
          <w:lang w:eastAsia="en-US"/>
        </w:rPr>
        <w:t>Ubezpieczenie następstw nieszczęśliwych wypadków członków Ochotniczych</w:t>
      </w:r>
      <w:r w:rsidR="004A19F5">
        <w:rPr>
          <w:rFonts w:cs="Calibri"/>
          <w:b/>
          <w:bCs/>
          <w:spacing w:val="-6"/>
          <w:sz w:val="24"/>
          <w:szCs w:val="24"/>
          <w:lang w:eastAsia="en-US"/>
        </w:rPr>
        <w:t xml:space="preserve"> </w:t>
      </w:r>
      <w:r w:rsidR="0003064D" w:rsidRPr="00ED16E4">
        <w:rPr>
          <w:rFonts w:cs="Calibri"/>
          <w:b/>
          <w:bCs/>
          <w:spacing w:val="-6"/>
          <w:sz w:val="24"/>
          <w:szCs w:val="24"/>
          <w:lang w:eastAsia="en-US"/>
        </w:rPr>
        <w:t>Straży Pożarnych</w:t>
      </w:r>
      <w:r w:rsidR="002E5C6A" w:rsidRPr="00ED16E4">
        <w:rPr>
          <w:rFonts w:cs="Calibri"/>
          <w:b/>
          <w:bCs/>
          <w:spacing w:val="-6"/>
          <w:sz w:val="24"/>
          <w:szCs w:val="24"/>
          <w:lang w:eastAsia="en-US"/>
        </w:rPr>
        <w:t xml:space="preserve"> </w:t>
      </w:r>
      <w:r w:rsidR="00236C34" w:rsidRPr="00ED16E4">
        <w:rPr>
          <w:rFonts w:cs="Calibri"/>
          <w:b/>
          <w:bCs/>
          <w:spacing w:val="-6"/>
          <w:sz w:val="24"/>
          <w:szCs w:val="24"/>
          <w:lang w:eastAsia="en-US"/>
        </w:rPr>
        <w:t xml:space="preserve">Gminy </w:t>
      </w:r>
      <w:r w:rsidR="00A153D7">
        <w:rPr>
          <w:rFonts w:cs="Calibri"/>
          <w:b/>
          <w:spacing w:val="-6"/>
        </w:rPr>
        <w:t>Krapkowice</w:t>
      </w:r>
      <w:r w:rsidRPr="00ED16E4">
        <w:rPr>
          <w:rFonts w:cs="Calibri"/>
          <w:b/>
          <w:spacing w:val="-6"/>
          <w:sz w:val="24"/>
          <w:szCs w:val="24"/>
          <w:lang w:eastAsia="en-US"/>
        </w:rPr>
        <w:t>”</w:t>
      </w:r>
      <w:r w:rsidRPr="00ED16E4">
        <w:rPr>
          <w:rFonts w:cs="Calibri"/>
          <w:bCs/>
          <w:spacing w:val="-6"/>
          <w:sz w:val="24"/>
          <w:szCs w:val="24"/>
        </w:rPr>
        <w:t xml:space="preserve"> </w:t>
      </w:r>
    </w:p>
    <w:p w14:paraId="1B2FF65E" w14:textId="77777777" w:rsidR="009A74F1" w:rsidRPr="00ED16E4" w:rsidRDefault="009A74F1" w:rsidP="00325CA0">
      <w:pPr>
        <w:widowControl w:val="0"/>
        <w:numPr>
          <w:ilvl w:val="0"/>
          <w:numId w:val="86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1A0B27B4" w14:textId="77777777" w:rsidR="009A74F1" w:rsidRPr="00ED16E4" w:rsidRDefault="009A74F1" w:rsidP="00AA0C42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                  </w:t>
      </w:r>
    </w:p>
    <w:p w14:paraId="38FED6AB" w14:textId="77777777" w:rsidR="009A74F1" w:rsidRPr="00ED16E4" w:rsidRDefault="009A74F1" w:rsidP="00325CA0">
      <w:pPr>
        <w:widowControl w:val="0"/>
        <w:numPr>
          <w:ilvl w:val="0"/>
          <w:numId w:val="86"/>
        </w:numPr>
        <w:suppressAutoHyphens w:val="0"/>
        <w:spacing w:before="60" w:line="360" w:lineRule="auto"/>
        <w:ind w:left="426" w:firstLine="0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237E3364" w14:textId="77777777" w:rsidR="009A74F1" w:rsidRDefault="009A74F1" w:rsidP="00AA0C42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</w:t>
      </w:r>
    </w:p>
    <w:p w14:paraId="5CDC5935" w14:textId="76199FB3" w:rsidR="00A153D7" w:rsidRPr="00ED16E4" w:rsidRDefault="00A153D7" w:rsidP="00A153D7">
      <w:pPr>
        <w:pStyle w:val="Akapitzlist10"/>
        <w:widowControl w:val="0"/>
        <w:numPr>
          <w:ilvl w:val="0"/>
          <w:numId w:val="84"/>
        </w:numPr>
        <w:tabs>
          <w:tab w:val="left" w:pos="426"/>
        </w:tabs>
        <w:suppressAutoHyphens w:val="0"/>
        <w:spacing w:before="120" w:after="0" w:line="360" w:lineRule="auto"/>
        <w:ind w:left="426" w:hanging="412"/>
        <w:jc w:val="both"/>
        <w:rPr>
          <w:rFonts w:cs="Calibri"/>
          <w:b/>
          <w:spacing w:val="-6"/>
          <w:sz w:val="24"/>
          <w:szCs w:val="24"/>
        </w:rPr>
      </w:pPr>
      <w:r w:rsidRPr="00ED16E4">
        <w:rPr>
          <w:rFonts w:cs="Calibri"/>
          <w:b/>
          <w:spacing w:val="-6"/>
          <w:sz w:val="24"/>
          <w:szCs w:val="24"/>
        </w:rPr>
        <w:t>Część I</w:t>
      </w:r>
      <w:r>
        <w:rPr>
          <w:rFonts w:cs="Calibri"/>
          <w:b/>
          <w:spacing w:val="-6"/>
          <w:sz w:val="24"/>
          <w:szCs w:val="24"/>
        </w:rPr>
        <w:t xml:space="preserve">V </w:t>
      </w:r>
      <w:r w:rsidRPr="00ED16E4">
        <w:rPr>
          <w:rFonts w:cs="Calibri"/>
          <w:b/>
          <w:spacing w:val="-6"/>
          <w:sz w:val="24"/>
          <w:szCs w:val="24"/>
        </w:rPr>
        <w:t>zamówienia - „</w:t>
      </w:r>
      <w:r>
        <w:rPr>
          <w:rFonts w:cs="Calibri"/>
          <w:b/>
          <w:spacing w:val="-6"/>
          <w:sz w:val="24"/>
          <w:szCs w:val="24"/>
        </w:rPr>
        <w:t>Nadwyżkowe u</w:t>
      </w:r>
      <w:r w:rsidRPr="00ED16E4">
        <w:rPr>
          <w:rFonts w:cs="Calibri"/>
          <w:b/>
          <w:spacing w:val="-6"/>
          <w:sz w:val="24"/>
          <w:szCs w:val="24"/>
        </w:rPr>
        <w:t xml:space="preserve">bezpieczenie odpowiedzialności cywilnej Gminy </w:t>
      </w:r>
      <w:r w:rsidRPr="00A153D7">
        <w:rPr>
          <w:rFonts w:cs="Calibri"/>
          <w:b/>
          <w:spacing w:val="-6"/>
        </w:rPr>
        <w:t xml:space="preserve"> </w:t>
      </w:r>
      <w:r>
        <w:rPr>
          <w:rFonts w:cs="Calibri"/>
          <w:b/>
          <w:spacing w:val="-6"/>
        </w:rPr>
        <w:t>Krapkowice</w:t>
      </w:r>
      <w:r w:rsidRPr="00ED16E4">
        <w:rPr>
          <w:rFonts w:cs="Calibri"/>
          <w:b/>
          <w:spacing w:val="-6"/>
          <w:sz w:val="24"/>
          <w:szCs w:val="24"/>
        </w:rPr>
        <w:t>”</w:t>
      </w:r>
    </w:p>
    <w:p w14:paraId="0C572A10" w14:textId="77777777" w:rsidR="00A153D7" w:rsidRPr="00ED16E4" w:rsidRDefault="00A153D7" w:rsidP="00A153D7">
      <w:pPr>
        <w:widowControl w:val="0"/>
        <w:numPr>
          <w:ilvl w:val="0"/>
          <w:numId w:val="154"/>
        </w:numPr>
        <w:suppressAutoHyphens w:val="0"/>
        <w:spacing w:line="360" w:lineRule="auto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06F55932" w14:textId="77777777" w:rsidR="00A153D7" w:rsidRPr="00ED16E4" w:rsidRDefault="00A153D7" w:rsidP="00A153D7">
      <w:pPr>
        <w:widowControl w:val="0"/>
        <w:suppressAutoHyphens w:val="0"/>
        <w:spacing w:line="360" w:lineRule="auto"/>
        <w:ind w:left="709" w:hanging="283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 następujący zakres przedmiotu zamówienia: 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                      </w:t>
      </w:r>
    </w:p>
    <w:p w14:paraId="0D6B7B2E" w14:textId="77777777" w:rsidR="00A153D7" w:rsidRPr="00ED16E4" w:rsidRDefault="00A153D7" w:rsidP="00A153D7">
      <w:pPr>
        <w:widowControl w:val="0"/>
        <w:numPr>
          <w:ilvl w:val="0"/>
          <w:numId w:val="154"/>
        </w:numPr>
        <w:suppressAutoHyphens w:val="0"/>
        <w:spacing w:before="60" w:line="360" w:lineRule="auto"/>
        <w:ind w:left="709" w:hanging="283"/>
        <w:jc w:val="both"/>
        <w:rPr>
          <w:rFonts w:ascii="Calibri" w:hAnsi="Calibri" w:cs="Calibri"/>
          <w:i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Wykonawca: </w:t>
      </w:r>
      <w:r w:rsidRPr="00ED16E4">
        <w:rPr>
          <w:rFonts w:ascii="Calibri" w:hAnsi="Calibri" w:cs="Calibri"/>
          <w:i/>
          <w:spacing w:val="-6"/>
          <w:lang w:eastAsia="en-US"/>
        </w:rPr>
        <w:t xml:space="preserve">(firma wykonawcy)     </w:t>
      </w:r>
    </w:p>
    <w:p w14:paraId="6F614709" w14:textId="77777777" w:rsidR="00A153D7" w:rsidRPr="00ED16E4" w:rsidRDefault="00A153D7" w:rsidP="00A153D7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wykona następujący zakres przedmiotu zamówienia:</w:t>
      </w:r>
    </w:p>
    <w:p w14:paraId="45CCCCDF" w14:textId="77777777" w:rsidR="00A153D7" w:rsidRPr="00ED16E4" w:rsidRDefault="00A153D7" w:rsidP="00AA0C42">
      <w:pPr>
        <w:widowControl w:val="0"/>
        <w:suppressAutoHyphens w:val="0"/>
        <w:spacing w:line="360" w:lineRule="auto"/>
        <w:ind w:left="426"/>
        <w:jc w:val="both"/>
        <w:rPr>
          <w:rFonts w:ascii="Calibri" w:hAnsi="Calibri" w:cs="Calibri"/>
          <w:i/>
          <w:spacing w:val="-6"/>
          <w:lang w:eastAsia="en-US"/>
        </w:rPr>
      </w:pPr>
    </w:p>
    <w:p w14:paraId="1928F0F3" w14:textId="07B4DB8C" w:rsidR="008145DB" w:rsidRPr="00B55B2F" w:rsidRDefault="00805EBF" w:rsidP="00A153D7">
      <w:pPr>
        <w:widowControl w:val="0"/>
        <w:suppressAutoHyphens w:val="0"/>
        <w:spacing w:before="360" w:line="360" w:lineRule="auto"/>
        <w:jc w:val="both"/>
        <w:rPr>
          <w:rFonts w:ascii="Calibri" w:hAnsi="Calibri" w:cs="Calibri"/>
          <w:spacing w:val="-6"/>
          <w:sz w:val="20"/>
          <w:szCs w:val="20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Miejscowość i data: </w:t>
      </w:r>
      <w:r w:rsidR="008145DB" w:rsidRPr="00B55B2F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8145DB" w:rsidRPr="00B55B2F" w:rsidSect="00EA42E4">
      <w:headerReference w:type="default" r:id="rId8"/>
      <w:footerReference w:type="default" r:id="rId9"/>
      <w:pgSz w:w="11906" w:h="16838" w:code="9"/>
      <w:pgMar w:top="1814" w:right="1134" w:bottom="1134" w:left="1134" w:header="57" w:footer="624" w:gutter="0"/>
      <w:pgBorders w:offsetFrom="page">
        <w:top w:val="single" w:sz="8" w:space="14" w:color="24378C"/>
        <w:left w:val="single" w:sz="8" w:space="14" w:color="24378C"/>
        <w:bottom w:val="single" w:sz="8" w:space="14" w:color="24378C"/>
        <w:right w:val="single" w:sz="8" w:space="14" w:color="24378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51211" w14:textId="77777777" w:rsidR="00326867" w:rsidRDefault="00326867">
      <w:r>
        <w:separator/>
      </w:r>
    </w:p>
  </w:endnote>
  <w:endnote w:type="continuationSeparator" w:id="0">
    <w:p w14:paraId="53E0FE9E" w14:textId="77777777" w:rsidR="00326867" w:rsidRDefault="0032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haparralPro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0973" w14:textId="65035395" w:rsidR="008E5E9C" w:rsidRPr="008C3E8F" w:rsidRDefault="008E5E9C" w:rsidP="00EB6941">
    <w:pPr>
      <w:tabs>
        <w:tab w:val="left" w:pos="709"/>
        <w:tab w:val="center" w:pos="4536"/>
        <w:tab w:val="right" w:pos="9639"/>
      </w:tabs>
      <w:ind w:left="709" w:right="-1"/>
      <w:rPr>
        <w:rFonts w:ascii="Calibri" w:eastAsia="Calibri" w:hAnsi="Calibri" w:cs="Calibri"/>
        <w:sz w:val="22"/>
        <w:szCs w:val="22"/>
      </w:rPr>
    </w:pPr>
    <w:r w:rsidRPr="008C3E8F">
      <w:rPr>
        <w:rFonts w:ascii="Calibri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22CC7152" wp14:editId="52B9DF14">
              <wp:simplePos x="0" y="0"/>
              <wp:positionH relativeFrom="margin">
                <wp:posOffset>468630</wp:posOffset>
              </wp:positionH>
              <wp:positionV relativeFrom="paragraph">
                <wp:posOffset>-101600</wp:posOffset>
              </wp:positionV>
              <wp:extent cx="5615940" cy="7620"/>
              <wp:effectExtent l="0" t="0" r="22860" b="30480"/>
              <wp:wrapNone/>
              <wp:docPr id="537" name="Łącznik prostoliniowy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615940" cy="762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CA770" id="Łącznik prostoliniowy 73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36.9pt,-8pt" to="479.1pt,-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" strokecolor="navy">
              <o:lock v:ext="edit" shapetype="f"/>
              <w10:wrap anchorx="margin"/>
            </v:line>
          </w:pict>
        </mc:Fallback>
      </mc:AlternateContent>
    </w:r>
    <w:r w:rsidRPr="008C3E8F">
      <w:rPr>
        <w:rFonts w:ascii="Calibri" w:hAnsi="Calibri" w:cs="Calibri"/>
        <w:noProof/>
        <w:sz w:val="20"/>
        <w:szCs w:val="20"/>
        <w:lang w:eastAsia="pl-PL"/>
      </w:rPr>
      <w:drawing>
        <wp:anchor distT="0" distB="0" distL="114300" distR="114300" simplePos="0" relativeHeight="251669504" behindDoc="1" locked="0" layoutInCell="1" allowOverlap="1" wp14:anchorId="3E6D6D8B" wp14:editId="071031E9">
          <wp:simplePos x="0" y="0"/>
          <wp:positionH relativeFrom="page">
            <wp:posOffset>188900</wp:posOffset>
          </wp:positionH>
          <wp:positionV relativeFrom="page">
            <wp:posOffset>9057640</wp:posOffset>
          </wp:positionV>
          <wp:extent cx="1403985" cy="1450975"/>
          <wp:effectExtent l="0" t="0" r="5715" b="0"/>
          <wp:wrapNone/>
          <wp:docPr id="1363166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145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941">
      <w:rPr>
        <w:rFonts w:ascii="Calibri" w:eastAsia="Calibri" w:hAnsi="Calibri" w:cs="Calibri"/>
      </w:rPr>
      <w:t xml:space="preserve"> </w:t>
    </w:r>
    <w:r w:rsidRPr="001224F5">
      <w:rPr>
        <w:rFonts w:ascii="Calibri" w:eastAsia="Calibri" w:hAnsi="Calibri" w:cs="Calibri"/>
      </w:rPr>
      <w:t xml:space="preserve">Zamawiający: Gmina </w:t>
    </w:r>
    <w:r w:rsidR="007E7CBB">
      <w:rPr>
        <w:rFonts w:ascii="Calibri" w:eastAsia="Calibri" w:hAnsi="Calibri" w:cs="Calibri"/>
      </w:rPr>
      <w:t>Krapkowice</w:t>
    </w:r>
    <w:r w:rsidRPr="008C3E8F">
      <w:rPr>
        <w:rFonts w:ascii="Calibri" w:eastAsia="Calibri" w:hAnsi="Calibri" w:cs="Calibri"/>
        <w:sz w:val="22"/>
        <w:szCs w:val="22"/>
      </w:rPr>
      <w:tab/>
    </w:r>
    <w:r w:rsidRPr="008C3E8F">
      <w:rPr>
        <w:rFonts w:ascii="Calibri" w:eastAsia="Calibri" w:hAnsi="Calibri" w:cs="Calibri"/>
        <w:sz w:val="22"/>
        <w:szCs w:val="22"/>
      </w:rPr>
      <w:tab/>
    </w:r>
    <w:r w:rsidR="007B3251">
      <w:rPr>
        <w:rFonts w:ascii="Calibri" w:eastAsia="Calibri" w:hAnsi="Calibri" w:cs="Calibri"/>
      </w:rPr>
      <w:t>str.</w:t>
    </w:r>
    <w:r w:rsidRPr="008C3E8F">
      <w:rPr>
        <w:rFonts w:ascii="Calibri" w:eastAsia="Calibri" w:hAnsi="Calibri" w:cs="Calibri"/>
      </w:rPr>
      <w:t xml:space="preserve"> </w:t>
    </w:r>
    <w:r w:rsidRPr="008C3E8F">
      <w:rPr>
        <w:rFonts w:ascii="Calibri" w:eastAsia="Calibri" w:hAnsi="Calibri" w:cs="Calibri"/>
        <w:bCs/>
      </w:rPr>
      <w:fldChar w:fldCharType="begin"/>
    </w:r>
    <w:r w:rsidRPr="008C3E8F">
      <w:rPr>
        <w:rFonts w:ascii="Calibri" w:eastAsia="Calibri" w:hAnsi="Calibri" w:cs="Calibri"/>
        <w:bCs/>
      </w:rPr>
      <w:instrText>PAGE</w:instrText>
    </w:r>
    <w:r w:rsidRPr="008C3E8F">
      <w:rPr>
        <w:rFonts w:ascii="Calibri" w:eastAsia="Calibri" w:hAnsi="Calibri" w:cs="Calibri"/>
        <w:bCs/>
      </w:rPr>
      <w:fldChar w:fldCharType="separate"/>
    </w:r>
    <w:r>
      <w:rPr>
        <w:rFonts w:ascii="Calibri" w:hAnsi="Calibri" w:cs="Calibri"/>
        <w:bCs/>
      </w:rPr>
      <w:t>25</w:t>
    </w:r>
    <w:r w:rsidRPr="008C3E8F">
      <w:rPr>
        <w:rFonts w:ascii="Calibri" w:eastAsia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2082A" w14:textId="77777777" w:rsidR="00326867" w:rsidRDefault="00326867">
      <w:r>
        <w:separator/>
      </w:r>
    </w:p>
  </w:footnote>
  <w:footnote w:type="continuationSeparator" w:id="0">
    <w:p w14:paraId="796EEA57" w14:textId="77777777" w:rsidR="00326867" w:rsidRDefault="00326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83DAD" w14:textId="2F810760" w:rsidR="008C3E8F" w:rsidRPr="008C3E8F" w:rsidRDefault="008C3E8F" w:rsidP="008C3E8F">
    <w:pPr>
      <w:tabs>
        <w:tab w:val="center" w:pos="4536"/>
        <w:tab w:val="right" w:pos="9072"/>
      </w:tabs>
      <w:suppressAutoHyphens w:val="0"/>
      <w:rPr>
        <w:sz w:val="8"/>
        <w:szCs w:val="8"/>
        <w:lang w:val="x-none" w:eastAsia="x-none"/>
      </w:rPr>
    </w:pPr>
    <w:r w:rsidRPr="008C3E8F">
      <w:rPr>
        <w:noProof/>
        <w:sz w:val="8"/>
        <w:szCs w:val="8"/>
        <w:lang w:eastAsia="pl-PL"/>
      </w:rPr>
      <w:drawing>
        <wp:anchor distT="0" distB="0" distL="114300" distR="114300" simplePos="0" relativeHeight="251660288" behindDoc="1" locked="0" layoutInCell="1" allowOverlap="1" wp14:anchorId="1BC5DA8A" wp14:editId="1E7A11F3">
          <wp:simplePos x="0" y="0"/>
          <wp:positionH relativeFrom="column">
            <wp:posOffset>-31115</wp:posOffset>
          </wp:positionH>
          <wp:positionV relativeFrom="paragraph">
            <wp:posOffset>402055</wp:posOffset>
          </wp:positionV>
          <wp:extent cx="2069784" cy="650875"/>
          <wp:effectExtent l="0" t="0" r="6985" b="0"/>
          <wp:wrapNone/>
          <wp:docPr id="1005186317" name="Obraz 1005186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84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E8F">
      <w:rPr>
        <w:rFonts w:ascii="Freestyle Script" w:hAnsi="Freestyle Script" w:cs="ChaparralPro-Regular"/>
        <w:b/>
        <w:color w:val="24378C"/>
        <w:sz w:val="8"/>
        <w:szCs w:val="8"/>
        <w:lang w:eastAsia="pl-PL"/>
      </w:rPr>
      <w:t xml:space="preserve">  </w:t>
    </w:r>
  </w:p>
  <w:p w14:paraId="5922CC65" w14:textId="77777777" w:rsidR="008C3E8F" w:rsidRPr="008C3E8F" w:rsidRDefault="008C3E8F" w:rsidP="008C3E8F">
    <w:pPr>
      <w:tabs>
        <w:tab w:val="center" w:pos="4320"/>
        <w:tab w:val="right" w:pos="8640"/>
      </w:tabs>
      <w:suppressAutoHyphens w:val="0"/>
      <w:rPr>
        <w:lang w:eastAsia="pl-PL"/>
      </w:rPr>
    </w:pPr>
  </w:p>
  <w:p w14:paraId="4DC40B7C" w14:textId="65D86444" w:rsidR="009B0BED" w:rsidRPr="007B3251" w:rsidRDefault="00E82797" w:rsidP="008B3222">
    <w:pPr>
      <w:pStyle w:val="Nagwek"/>
      <w:spacing w:before="840"/>
      <w:jc w:val="right"/>
      <w:rPr>
        <w:color w:val="24378C"/>
      </w:rPr>
    </w:pPr>
    <w:r w:rsidRPr="007B3251">
      <w:rPr>
        <w:rFonts w:ascii="Calibri" w:hAnsi="Calibri" w:cs="Calibri"/>
        <w:color w:val="24378C"/>
        <w:sz w:val="18"/>
        <w:szCs w:val="18"/>
      </w:rPr>
      <w:t>Wzór dokumentu: IB-SWZ</w:t>
    </w:r>
    <w:r w:rsidR="00E37B39">
      <w:rPr>
        <w:rFonts w:ascii="Calibri" w:hAnsi="Calibri" w:cs="Calibri"/>
        <w:color w:val="24378C"/>
        <w:sz w:val="18"/>
        <w:szCs w:val="18"/>
      </w:rPr>
      <w:t>/</w:t>
    </w:r>
    <w:r w:rsidR="00806E4C">
      <w:rPr>
        <w:rFonts w:ascii="Calibri" w:hAnsi="Calibri" w:cs="Calibri"/>
        <w:color w:val="24378C"/>
        <w:sz w:val="18"/>
        <w:szCs w:val="18"/>
      </w:rPr>
      <w:t>B</w:t>
    </w:r>
    <w:r w:rsidR="00E37B39">
      <w:rPr>
        <w:rFonts w:ascii="Calibri" w:hAnsi="Calibri" w:cs="Calibri"/>
        <w:color w:val="24378C"/>
        <w:sz w:val="18"/>
        <w:szCs w:val="18"/>
      </w:rPr>
      <w:t>N</w:t>
    </w:r>
    <w:r w:rsidRPr="007B3251">
      <w:rPr>
        <w:rFonts w:ascii="Calibri" w:hAnsi="Calibri" w:cs="Calibri"/>
        <w:color w:val="24378C"/>
        <w:sz w:val="18"/>
        <w:szCs w:val="18"/>
      </w:rPr>
      <w:t>/</w:t>
    </w:r>
    <w:r w:rsidR="001C3F24">
      <w:rPr>
        <w:rFonts w:ascii="Calibri" w:hAnsi="Calibri" w:cs="Calibri"/>
        <w:color w:val="24378C"/>
        <w:sz w:val="18"/>
        <w:szCs w:val="18"/>
      </w:rPr>
      <w:t>3Z</w:t>
    </w:r>
    <w:r w:rsidRPr="007B3251">
      <w:rPr>
        <w:rFonts w:ascii="Calibri" w:hAnsi="Calibri" w:cs="Calibri"/>
        <w:color w:val="24378C"/>
        <w:sz w:val="18"/>
        <w:szCs w:val="18"/>
      </w:rPr>
      <w:t>/2025/v.1</w:t>
    </w:r>
    <w:r w:rsidR="00B52CCE" w:rsidRPr="007B3251">
      <w:rPr>
        <w:noProof/>
        <w:color w:val="24378C"/>
        <w:sz w:val="8"/>
        <w:szCs w:val="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82186" wp14:editId="44C23C6C">
              <wp:simplePos x="0" y="0"/>
              <wp:positionH relativeFrom="margin">
                <wp:align>right</wp:align>
              </wp:positionH>
              <wp:positionV relativeFrom="paragraph">
                <wp:posOffset>738505</wp:posOffset>
              </wp:positionV>
              <wp:extent cx="4053840" cy="0"/>
              <wp:effectExtent l="0" t="0" r="0" b="0"/>
              <wp:wrapNone/>
              <wp:docPr id="832408261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5384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23238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FDA9C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268pt,58.15pt" to="587.2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" strokecolor="#23238b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 w15:restartNumberingAfterBreak="0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 w15:restartNumberingAfterBreak="0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 w15:restartNumberingAfterBreak="0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 w15:restartNumberingAfterBreak="0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 w15:restartNumberingAfterBreak="0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 w15:restartNumberingAfterBreak="0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8"/>
    <w:multiLevelType w:val="singleLevel"/>
    <w:tmpl w:val="B8645B30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 w15:restartNumberingAfterBreak="0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 w15:restartNumberingAfterBreak="0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 w15:restartNumberingAfterBreak="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 w15:restartNumberingAfterBreak="0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 w15:restartNumberingAfterBreak="0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 w15:restartNumberingAfterBreak="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3" w15:restartNumberingAfterBreak="0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 w15:restartNumberingAfterBreak="0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 w15:restartNumberingAfterBreak="0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 w15:restartNumberingAfterBreak="0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 w15:restartNumberingAfterBreak="0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 w15:restartNumberingAfterBreak="0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 w15:restartNumberingAfterBreak="0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 w15:restartNumberingAfterBreak="0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 w15:restartNumberingAfterBreak="0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 w15:restartNumberingAfterBreak="0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 w15:restartNumberingAfterBreak="0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 w15:restartNumberingAfterBreak="0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 w15:restartNumberingAfterBreak="0">
    <w:nsid w:val="0000005D"/>
    <w:multiLevelType w:val="multilevel"/>
    <w:tmpl w:val="7174D3AE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 w15:restartNumberingAfterBreak="0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 w15:restartNumberingAfterBreak="0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 w15:restartNumberingAfterBreak="0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017A51A2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00" w15:restartNumberingAfterBreak="0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4" w15:restartNumberingAfterBreak="0">
    <w:nsid w:val="05B341F7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5" w15:restartNumberingAfterBreak="0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8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106A6584"/>
    <w:multiLevelType w:val="hybridMultilevel"/>
    <w:tmpl w:val="7B1094F4"/>
    <w:lvl w:ilvl="0" w:tplc="DE7CD9BE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127F54C1"/>
    <w:multiLevelType w:val="hybridMultilevel"/>
    <w:tmpl w:val="921E2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4861C7B"/>
    <w:multiLevelType w:val="multilevel"/>
    <w:tmpl w:val="173821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5" w15:restartNumberingAfterBreak="0">
    <w:nsid w:val="17B073E2"/>
    <w:multiLevelType w:val="multilevel"/>
    <w:tmpl w:val="38383BC2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359" w:hanging="720"/>
      </w:pPr>
      <w:rPr>
        <w:rFonts w:ascii="Calibri" w:eastAsia="Times New Roman" w:hAnsi="Calibri" w:cs="Calibri"/>
        <w:b w:val="0"/>
        <w:bCs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16" w15:restartNumberingAfterBreak="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7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 w15:restartNumberingAfterBreak="0">
    <w:nsid w:val="1B40132A"/>
    <w:multiLevelType w:val="multilevel"/>
    <w:tmpl w:val="863E5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b/>
        <w:bCs w:val="0"/>
        <w:i w:val="0"/>
        <w:iCs w:val="0"/>
        <w:strike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0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1696A12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4" w15:restartNumberingAfterBreak="0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25710ED"/>
    <w:multiLevelType w:val="hybridMultilevel"/>
    <w:tmpl w:val="098488E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7" w15:restartNumberingAfterBreak="0">
    <w:nsid w:val="22E31DCB"/>
    <w:multiLevelType w:val="multilevel"/>
    <w:tmpl w:val="2A741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8" w15:restartNumberingAfterBreak="0">
    <w:nsid w:val="23012927"/>
    <w:multiLevelType w:val="multilevel"/>
    <w:tmpl w:val="691E0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0" w15:restartNumberingAfterBreak="0">
    <w:nsid w:val="24B84FA2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5722D8F"/>
    <w:multiLevelType w:val="hybridMultilevel"/>
    <w:tmpl w:val="0FEC34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4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7604D98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27CD2F53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8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0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1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2AB9412B"/>
    <w:multiLevelType w:val="hybridMultilevel"/>
    <w:tmpl w:val="A6C8D71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2D914343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7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9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1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33E041B"/>
    <w:multiLevelType w:val="hybridMultilevel"/>
    <w:tmpl w:val="CE78488E"/>
    <w:lvl w:ilvl="0" w:tplc="BE14A30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5" w15:restartNumberingAfterBreak="0">
    <w:nsid w:val="34A96D04"/>
    <w:multiLevelType w:val="hybridMultilevel"/>
    <w:tmpl w:val="2F682F1A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8" w15:restartNumberingAfterBreak="0">
    <w:nsid w:val="36E94883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9" w15:restartNumberingAfterBreak="0">
    <w:nsid w:val="38874429"/>
    <w:multiLevelType w:val="hybridMultilevel"/>
    <w:tmpl w:val="5DB8F1B8"/>
    <w:lvl w:ilvl="0" w:tplc="C70221A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9470D33"/>
    <w:multiLevelType w:val="hybridMultilevel"/>
    <w:tmpl w:val="B950B5F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39BF061C"/>
    <w:multiLevelType w:val="hybridMultilevel"/>
    <w:tmpl w:val="00425A8A"/>
    <w:lvl w:ilvl="0" w:tplc="666837D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AE8082A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6" w15:restartNumberingAfterBreak="0">
    <w:nsid w:val="3CDE4E01"/>
    <w:multiLevelType w:val="hybridMultilevel"/>
    <w:tmpl w:val="FCE8E988"/>
    <w:lvl w:ilvl="0" w:tplc="BAF26EC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F7A6DE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9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D63701"/>
    <w:multiLevelType w:val="hybridMultilevel"/>
    <w:tmpl w:val="4E34980E"/>
    <w:lvl w:ilvl="0" w:tplc="FFFFFFFF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2CF450B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3EE4A8A"/>
    <w:multiLevelType w:val="hybridMultilevel"/>
    <w:tmpl w:val="ADDEB3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5" w15:restartNumberingAfterBreak="0">
    <w:nsid w:val="44A10FF8"/>
    <w:multiLevelType w:val="hybridMultilevel"/>
    <w:tmpl w:val="0A223A06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77" w15:restartNumberingAfterBreak="0">
    <w:nsid w:val="45BA436E"/>
    <w:multiLevelType w:val="hybridMultilevel"/>
    <w:tmpl w:val="414436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8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E42D7E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80" w15:restartNumberingAfterBreak="0">
    <w:nsid w:val="48396EEE"/>
    <w:multiLevelType w:val="hybridMultilevel"/>
    <w:tmpl w:val="49C2154E"/>
    <w:lvl w:ilvl="0" w:tplc="AD32024A">
      <w:start w:val="1"/>
      <w:numFmt w:val="lowerLetter"/>
      <w:lvlText w:val="%1)"/>
      <w:lvlJc w:val="left"/>
      <w:pPr>
        <w:ind w:left="1146" w:hanging="360"/>
      </w:pPr>
      <w:rPr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1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2" w15:restartNumberingAfterBreak="0">
    <w:nsid w:val="48A76406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5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4A611D0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9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1" w15:restartNumberingAfterBreak="0">
    <w:nsid w:val="51642832"/>
    <w:multiLevelType w:val="multilevel"/>
    <w:tmpl w:val="7222FCD8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2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5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43F45C3"/>
    <w:multiLevelType w:val="hybridMultilevel"/>
    <w:tmpl w:val="94AAC48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47606F0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9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9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7AA5F78"/>
    <w:multiLevelType w:val="hybridMultilevel"/>
    <w:tmpl w:val="4B9E4526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2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4" w15:restartNumberingAfterBreak="0">
    <w:nsid w:val="59C47514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 w15:restartNumberingAfterBreak="0">
    <w:nsid w:val="5ADC65C9"/>
    <w:multiLevelType w:val="hybridMultilevel"/>
    <w:tmpl w:val="DF36A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20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9" w15:restartNumberingAfterBreak="0">
    <w:nsid w:val="5D6063A7"/>
    <w:multiLevelType w:val="hybridMultilevel"/>
    <w:tmpl w:val="A7C0E892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E051EBA"/>
    <w:multiLevelType w:val="multilevel"/>
    <w:tmpl w:val="BA166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1" w15:restartNumberingAfterBreak="0">
    <w:nsid w:val="5F102144"/>
    <w:multiLevelType w:val="hybridMultilevel"/>
    <w:tmpl w:val="5ED444EE"/>
    <w:lvl w:ilvl="0" w:tplc="C6B6E892">
      <w:start w:val="1"/>
      <w:numFmt w:val="decimal"/>
      <w:lvlText w:val="%1)"/>
      <w:lvlJc w:val="left"/>
      <w:pPr>
        <w:ind w:left="1211" w:hanging="360"/>
      </w:pPr>
      <w:rPr>
        <w:rFonts w:ascii="Calibr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3" w15:restartNumberingAfterBreak="0">
    <w:nsid w:val="60381F0B"/>
    <w:multiLevelType w:val="hybridMultilevel"/>
    <w:tmpl w:val="59FA46EA"/>
    <w:lvl w:ilvl="0" w:tplc="CA747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0A30CDD"/>
    <w:multiLevelType w:val="hybridMultilevel"/>
    <w:tmpl w:val="574A18A0"/>
    <w:lvl w:ilvl="0" w:tplc="C8B41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109720E"/>
    <w:multiLevelType w:val="hybridMultilevel"/>
    <w:tmpl w:val="BE62354E"/>
    <w:lvl w:ilvl="0" w:tplc="820A3A5C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9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2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223" w15:restartNumberingAfterBreak="0">
    <w:nsid w:val="675E3F9B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4" w15:restartNumberingAfterBreak="0">
    <w:nsid w:val="685D042A"/>
    <w:multiLevelType w:val="hybridMultilevel"/>
    <w:tmpl w:val="94F85B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6" w15:restartNumberingAfterBreak="0">
    <w:nsid w:val="6A6860D3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7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8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30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6D2150DF"/>
    <w:multiLevelType w:val="multilevel"/>
    <w:tmpl w:val="8112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2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4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6" w15:restartNumberingAfterBreak="0">
    <w:nsid w:val="72D64F77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7" w15:restartNumberingAfterBreak="0">
    <w:nsid w:val="740E7BEB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238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40" w15:restartNumberingAfterBreak="0">
    <w:nsid w:val="758A07EF"/>
    <w:multiLevelType w:val="multilevel"/>
    <w:tmpl w:val="05D063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41" w15:restartNumberingAfterBreak="0">
    <w:nsid w:val="76241484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2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3" w15:restartNumberingAfterBreak="0">
    <w:nsid w:val="782B5F37"/>
    <w:multiLevelType w:val="hybridMultilevel"/>
    <w:tmpl w:val="C4128FC0"/>
    <w:lvl w:ilvl="0" w:tplc="5426CD42">
      <w:start w:val="1"/>
      <w:numFmt w:val="lowerLetter"/>
      <w:lvlText w:val="%1)"/>
      <w:lvlJc w:val="left"/>
      <w:pPr>
        <w:ind w:left="1146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4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5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7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8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9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0" w15:restartNumberingAfterBreak="0">
    <w:nsid w:val="7FDD1E2F"/>
    <w:multiLevelType w:val="hybridMultilevel"/>
    <w:tmpl w:val="46FCA3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97911482">
    <w:abstractNumId w:val="0"/>
  </w:num>
  <w:num w:numId="2" w16cid:durableId="705058979">
    <w:abstractNumId w:val="90"/>
  </w:num>
  <w:num w:numId="3" w16cid:durableId="1695954792">
    <w:abstractNumId w:val="119"/>
  </w:num>
  <w:num w:numId="4" w16cid:durableId="1312443928">
    <w:abstractNumId w:val="183"/>
  </w:num>
  <w:num w:numId="5" w16cid:durableId="745877227">
    <w:abstractNumId w:val="162"/>
  </w:num>
  <w:num w:numId="6" w16cid:durableId="733818627">
    <w:abstractNumId w:val="15"/>
  </w:num>
  <w:num w:numId="7" w16cid:durableId="147281983">
    <w:abstractNumId w:val="147"/>
  </w:num>
  <w:num w:numId="8" w16cid:durableId="1807114630">
    <w:abstractNumId w:val="89"/>
  </w:num>
  <w:num w:numId="9" w16cid:durableId="1486162001">
    <w:abstractNumId w:val="208"/>
    <w:lvlOverride w:ilvl="0">
      <w:startOverride w:val="1"/>
    </w:lvlOverride>
  </w:num>
  <w:num w:numId="10" w16cid:durableId="1895044381">
    <w:abstractNumId w:val="122"/>
  </w:num>
  <w:num w:numId="11" w16cid:durableId="106236300">
    <w:abstractNumId w:val="215"/>
  </w:num>
  <w:num w:numId="12" w16cid:durableId="161089777">
    <w:abstractNumId w:val="138"/>
  </w:num>
  <w:num w:numId="13" w16cid:durableId="1391533282">
    <w:abstractNumId w:val="248"/>
  </w:num>
  <w:num w:numId="14" w16cid:durableId="1927108615">
    <w:abstractNumId w:val="143"/>
  </w:num>
  <w:num w:numId="15" w16cid:durableId="1124689184">
    <w:abstractNumId w:val="247"/>
  </w:num>
  <w:num w:numId="16" w16cid:durableId="1129930314">
    <w:abstractNumId w:val="236"/>
  </w:num>
  <w:num w:numId="17" w16cid:durableId="993678178">
    <w:abstractNumId w:val="185"/>
  </w:num>
  <w:num w:numId="18" w16cid:durableId="992487468">
    <w:abstractNumId w:val="214"/>
  </w:num>
  <w:num w:numId="19" w16cid:durableId="1455251905">
    <w:abstractNumId w:val="141"/>
  </w:num>
  <w:num w:numId="20" w16cid:durableId="1803032787">
    <w:abstractNumId w:val="113"/>
  </w:num>
  <w:num w:numId="21" w16cid:durableId="1376198164">
    <w:abstractNumId w:val="127"/>
  </w:num>
  <w:num w:numId="22" w16cid:durableId="110175539">
    <w:abstractNumId w:val="211"/>
  </w:num>
  <w:num w:numId="23" w16cid:durableId="926889112">
    <w:abstractNumId w:val="213"/>
  </w:num>
  <w:num w:numId="24" w16cid:durableId="783040107">
    <w:abstractNumId w:val="166"/>
  </w:num>
  <w:num w:numId="25" w16cid:durableId="1687250181">
    <w:abstractNumId w:val="153"/>
  </w:num>
  <w:num w:numId="26" w16cid:durableId="1527862792">
    <w:abstractNumId w:val="232"/>
  </w:num>
  <w:num w:numId="27" w16cid:durableId="1780106406">
    <w:abstractNumId w:val="110"/>
  </w:num>
  <w:num w:numId="28" w16cid:durableId="567229504">
    <w:abstractNumId w:val="129"/>
  </w:num>
  <w:num w:numId="29" w16cid:durableId="1954288086">
    <w:abstractNumId w:val="217"/>
  </w:num>
  <w:num w:numId="30" w16cid:durableId="69083188">
    <w:abstractNumId w:val="152"/>
  </w:num>
  <w:num w:numId="31" w16cid:durableId="1556815496">
    <w:abstractNumId w:val="202"/>
  </w:num>
  <w:num w:numId="32" w16cid:durableId="2123842865">
    <w:abstractNumId w:val="198"/>
  </w:num>
  <w:num w:numId="33" w16cid:durableId="1369142969">
    <w:abstractNumId w:val="156"/>
  </w:num>
  <w:num w:numId="34" w16cid:durableId="763115819">
    <w:abstractNumId w:val="242"/>
  </w:num>
  <w:num w:numId="35" w16cid:durableId="1426537248">
    <w:abstractNumId w:val="165"/>
  </w:num>
  <w:num w:numId="36" w16cid:durableId="1405564795">
    <w:abstractNumId w:val="101"/>
  </w:num>
  <w:num w:numId="37" w16cid:durableId="2007242570">
    <w:abstractNumId w:val="133"/>
  </w:num>
  <w:num w:numId="38" w16cid:durableId="1211503528">
    <w:abstractNumId w:val="244"/>
  </w:num>
  <w:num w:numId="39" w16cid:durableId="2137599693">
    <w:abstractNumId w:val="230"/>
  </w:num>
  <w:num w:numId="40" w16cid:durableId="579490700">
    <w:abstractNumId w:val="181"/>
  </w:num>
  <w:num w:numId="41" w16cid:durableId="242182056">
    <w:abstractNumId w:val="118"/>
  </w:num>
  <w:num w:numId="42" w16cid:durableId="1395082514">
    <w:abstractNumId w:val="150"/>
  </w:num>
  <w:num w:numId="43" w16cid:durableId="1742679761">
    <w:abstractNumId w:val="249"/>
  </w:num>
  <w:num w:numId="44" w16cid:durableId="31422586">
    <w:abstractNumId w:val="225"/>
  </w:num>
  <w:num w:numId="45" w16cid:durableId="1876237070">
    <w:abstractNumId w:val="200"/>
  </w:num>
  <w:num w:numId="46" w16cid:durableId="1242104886">
    <w:abstractNumId w:val="228"/>
  </w:num>
  <w:num w:numId="47" w16cid:durableId="376784494">
    <w:abstractNumId w:val="212"/>
  </w:num>
  <w:num w:numId="48" w16cid:durableId="1813936943">
    <w:abstractNumId w:val="233"/>
  </w:num>
  <w:num w:numId="49" w16cid:durableId="1082944173">
    <w:abstractNumId w:val="171"/>
  </w:num>
  <w:num w:numId="50" w16cid:durableId="1632206299">
    <w:abstractNumId w:val="126"/>
  </w:num>
  <w:num w:numId="51" w16cid:durableId="128668675">
    <w:abstractNumId w:val="102"/>
  </w:num>
  <w:num w:numId="52" w16cid:durableId="1565292369">
    <w:abstractNumId w:val="229"/>
  </w:num>
  <w:num w:numId="53" w16cid:durableId="210263321">
    <w:abstractNumId w:val="148"/>
  </w:num>
  <w:num w:numId="54" w16cid:durableId="447508905">
    <w:abstractNumId w:val="154"/>
  </w:num>
  <w:num w:numId="55" w16cid:durableId="1308785236">
    <w:abstractNumId w:val="108"/>
  </w:num>
  <w:num w:numId="56" w16cid:durableId="1632125093">
    <w:abstractNumId w:val="135"/>
  </w:num>
  <w:num w:numId="57" w16cid:durableId="625936597">
    <w:abstractNumId w:val="191"/>
  </w:num>
  <w:num w:numId="58" w16cid:durableId="530999683">
    <w:abstractNumId w:val="128"/>
  </w:num>
  <w:num w:numId="59" w16cid:durableId="305359571">
    <w:abstractNumId w:val="204"/>
  </w:num>
  <w:num w:numId="60" w16cid:durableId="1090084906">
    <w:abstractNumId w:val="121"/>
  </w:num>
  <w:num w:numId="61" w16cid:durableId="1647003910">
    <w:abstractNumId w:val="219"/>
  </w:num>
  <w:num w:numId="62" w16cid:durableId="137843809">
    <w:abstractNumId w:val="112"/>
  </w:num>
  <w:num w:numId="63" w16cid:durableId="1488857275">
    <w:abstractNumId w:val="221"/>
  </w:num>
  <w:num w:numId="64" w16cid:durableId="542132489">
    <w:abstractNumId w:val="120"/>
  </w:num>
  <w:num w:numId="65" w16cid:durableId="503323758">
    <w:abstractNumId w:val="149"/>
  </w:num>
  <w:num w:numId="66" w16cid:durableId="984317865">
    <w:abstractNumId w:val="239"/>
  </w:num>
  <w:num w:numId="67" w16cid:durableId="979457504">
    <w:abstractNumId w:val="231"/>
  </w:num>
  <w:num w:numId="68" w16cid:durableId="1374619747">
    <w:abstractNumId w:val="140"/>
  </w:num>
  <w:num w:numId="69" w16cid:durableId="1359695632">
    <w:abstractNumId w:val="240"/>
  </w:num>
  <w:num w:numId="70" w16cid:durableId="2137023642">
    <w:abstractNumId w:val="210"/>
  </w:num>
  <w:num w:numId="71" w16cid:durableId="1367024685">
    <w:abstractNumId w:val="157"/>
  </w:num>
  <w:num w:numId="72" w16cid:durableId="631247265">
    <w:abstractNumId w:val="209"/>
  </w:num>
  <w:num w:numId="73" w16cid:durableId="269552398">
    <w:abstractNumId w:val="131"/>
  </w:num>
  <w:num w:numId="74" w16cid:durableId="84230637">
    <w:abstractNumId w:val="238"/>
  </w:num>
  <w:num w:numId="75" w16cid:durableId="945118472">
    <w:abstractNumId w:val="107"/>
  </w:num>
  <w:num w:numId="76" w16cid:durableId="269748677">
    <w:abstractNumId w:val="187"/>
  </w:num>
  <w:num w:numId="77" w16cid:durableId="630869893">
    <w:abstractNumId w:val="104"/>
  </w:num>
  <w:num w:numId="78" w16cid:durableId="1262686491">
    <w:abstractNumId w:val="158"/>
  </w:num>
  <w:num w:numId="79" w16cid:durableId="885334243">
    <w:abstractNumId w:val="197"/>
  </w:num>
  <w:num w:numId="80" w16cid:durableId="911815121">
    <w:abstractNumId w:val="220"/>
  </w:num>
  <w:num w:numId="81" w16cid:durableId="1979532031">
    <w:abstractNumId w:val="173"/>
  </w:num>
  <w:num w:numId="82" w16cid:durableId="1633094853">
    <w:abstractNumId w:val="245"/>
  </w:num>
  <w:num w:numId="83" w16cid:durableId="869730330">
    <w:abstractNumId w:val="195"/>
  </w:num>
  <w:num w:numId="84" w16cid:durableId="1903322589">
    <w:abstractNumId w:val="199"/>
  </w:num>
  <w:num w:numId="85" w16cid:durableId="1463378885">
    <w:abstractNumId w:val="125"/>
  </w:num>
  <w:num w:numId="86" w16cid:durableId="1574661495">
    <w:abstractNumId w:val="124"/>
  </w:num>
  <w:num w:numId="87" w16cid:durableId="640615952">
    <w:abstractNumId w:val="206"/>
  </w:num>
  <w:num w:numId="88" w16cid:durableId="464008594">
    <w:abstractNumId w:val="186"/>
  </w:num>
  <w:num w:numId="89" w16cid:durableId="638461771">
    <w:abstractNumId w:val="250"/>
  </w:num>
  <w:num w:numId="90" w16cid:durableId="2048750183">
    <w:abstractNumId w:val="196"/>
  </w:num>
  <w:num w:numId="91" w16cid:durableId="499393046">
    <w:abstractNumId w:val="145"/>
  </w:num>
  <w:num w:numId="92" w16cid:durableId="1911230550">
    <w:abstractNumId w:val="172"/>
  </w:num>
  <w:num w:numId="93" w16cid:durableId="1109088636">
    <w:abstractNumId w:val="161"/>
  </w:num>
  <w:num w:numId="94" w16cid:durableId="1530728295">
    <w:abstractNumId w:val="109"/>
  </w:num>
  <w:num w:numId="95" w16cid:durableId="162357520">
    <w:abstractNumId w:val="182"/>
  </w:num>
  <w:num w:numId="96" w16cid:durableId="906381987">
    <w:abstractNumId w:val="132"/>
  </w:num>
  <w:num w:numId="97" w16cid:durableId="324548743">
    <w:abstractNumId w:val="115"/>
  </w:num>
  <w:num w:numId="98" w16cid:durableId="103617528">
    <w:abstractNumId w:val="99"/>
  </w:num>
  <w:num w:numId="99" w16cid:durableId="768935350">
    <w:abstractNumId w:val="237"/>
  </w:num>
  <w:num w:numId="100" w16cid:durableId="1998802486">
    <w:abstractNumId w:val="114"/>
  </w:num>
  <w:num w:numId="101" w16cid:durableId="32464362">
    <w:abstractNumId w:val="218"/>
  </w:num>
  <w:num w:numId="102" w16cid:durableId="75513899">
    <w:abstractNumId w:val="103"/>
  </w:num>
  <w:num w:numId="103" w16cid:durableId="666711729">
    <w:abstractNumId w:val="207"/>
  </w:num>
  <w:num w:numId="104" w16cid:durableId="1955088724">
    <w:abstractNumId w:val="179"/>
  </w:num>
  <w:num w:numId="105" w16cid:durableId="1034692410">
    <w:abstractNumId w:val="201"/>
  </w:num>
  <w:num w:numId="106" w16cid:durableId="755177731">
    <w:abstractNumId w:val="142"/>
  </w:num>
  <w:num w:numId="107" w16cid:durableId="1265646435">
    <w:abstractNumId w:val="189"/>
  </w:num>
  <w:num w:numId="108" w16cid:durableId="770517186">
    <w:abstractNumId w:val="188"/>
  </w:num>
  <w:num w:numId="109" w16cid:durableId="2097167071">
    <w:abstractNumId w:val="174"/>
  </w:num>
  <w:num w:numId="110" w16cid:durableId="33897271">
    <w:abstractNumId w:val="194"/>
  </w:num>
  <w:num w:numId="111" w16cid:durableId="122388212">
    <w:abstractNumId w:val="146"/>
  </w:num>
  <w:num w:numId="112" w16cid:durableId="1545016926">
    <w:abstractNumId w:val="176"/>
  </w:num>
  <w:num w:numId="113" w16cid:durableId="598441410">
    <w:abstractNumId w:val="227"/>
  </w:num>
  <w:num w:numId="114" w16cid:durableId="1868713254">
    <w:abstractNumId w:val="163"/>
  </w:num>
  <w:num w:numId="115" w16cid:durableId="1018852288">
    <w:abstractNumId w:val="193"/>
  </w:num>
  <w:num w:numId="116" w16cid:durableId="1143739103">
    <w:abstractNumId w:val="167"/>
  </w:num>
  <w:num w:numId="117" w16cid:durableId="1820073840">
    <w:abstractNumId w:val="151"/>
  </w:num>
  <w:num w:numId="118" w16cid:durableId="1819180209">
    <w:abstractNumId w:val="190"/>
  </w:num>
  <w:num w:numId="119" w16cid:durableId="1764182410">
    <w:abstractNumId w:val="111"/>
  </w:num>
  <w:num w:numId="120" w16cid:durableId="609361346">
    <w:abstractNumId w:val="178"/>
  </w:num>
  <w:num w:numId="121" w16cid:durableId="388378636">
    <w:abstractNumId w:val="246"/>
  </w:num>
  <w:num w:numId="122" w16cid:durableId="262228068">
    <w:abstractNumId w:val="222"/>
  </w:num>
  <w:num w:numId="123" w16cid:durableId="533150273">
    <w:abstractNumId w:val="117"/>
  </w:num>
  <w:num w:numId="124" w16cid:durableId="1305550762">
    <w:abstractNumId w:val="205"/>
  </w:num>
  <w:num w:numId="125" w16cid:durableId="1623221606">
    <w:abstractNumId w:val="134"/>
  </w:num>
  <w:num w:numId="126" w16cid:durableId="296687490">
    <w:abstractNumId w:val="234"/>
  </w:num>
  <w:num w:numId="127" w16cid:durableId="909075437">
    <w:abstractNumId w:val="169"/>
  </w:num>
  <w:num w:numId="128" w16cid:durableId="75133793">
    <w:abstractNumId w:val="192"/>
  </w:num>
  <w:num w:numId="129" w16cid:durableId="1950044392">
    <w:abstractNumId w:val="106"/>
  </w:num>
  <w:num w:numId="130" w16cid:durableId="353654019">
    <w:abstractNumId w:val="139"/>
  </w:num>
  <w:num w:numId="131" w16cid:durableId="1499886633">
    <w:abstractNumId w:val="184"/>
  </w:num>
  <w:num w:numId="132" w16cid:durableId="1094589922">
    <w:abstractNumId w:val="235"/>
  </w:num>
  <w:num w:numId="133" w16cid:durableId="33117969">
    <w:abstractNumId w:val="160"/>
  </w:num>
  <w:num w:numId="134" w16cid:durableId="1831671412">
    <w:abstractNumId w:val="223"/>
  </w:num>
  <w:num w:numId="135" w16cid:durableId="1917084276">
    <w:abstractNumId w:val="177"/>
  </w:num>
  <w:num w:numId="136" w16cid:durableId="774057570">
    <w:abstractNumId w:val="144"/>
  </w:num>
  <w:num w:numId="137" w16cid:durableId="2107310153">
    <w:abstractNumId w:val="123"/>
  </w:num>
  <w:num w:numId="138" w16cid:durableId="326784552">
    <w:abstractNumId w:val="203"/>
  </w:num>
  <w:num w:numId="139" w16cid:durableId="294067594">
    <w:abstractNumId w:val="168"/>
  </w:num>
  <w:num w:numId="140" w16cid:durableId="799542675">
    <w:abstractNumId w:val="241"/>
  </w:num>
  <w:num w:numId="141" w16cid:durableId="1909916512">
    <w:abstractNumId w:val="170"/>
  </w:num>
  <w:num w:numId="142" w16cid:durableId="1036154496">
    <w:abstractNumId w:val="137"/>
  </w:num>
  <w:num w:numId="143" w16cid:durableId="175384255">
    <w:abstractNumId w:val="136"/>
  </w:num>
  <w:num w:numId="144" w16cid:durableId="1577398120">
    <w:abstractNumId w:val="164"/>
  </w:num>
  <w:num w:numId="145" w16cid:durableId="1085617132">
    <w:abstractNumId w:val="226"/>
  </w:num>
  <w:num w:numId="146" w16cid:durableId="2085908810">
    <w:abstractNumId w:val="155"/>
  </w:num>
  <w:num w:numId="147" w16cid:durableId="1147741215">
    <w:abstractNumId w:val="130"/>
  </w:num>
  <w:num w:numId="148" w16cid:durableId="1990671303">
    <w:abstractNumId w:val="100"/>
  </w:num>
  <w:num w:numId="149" w16cid:durableId="1431268884">
    <w:abstractNumId w:val="175"/>
  </w:num>
  <w:num w:numId="150" w16cid:durableId="1453013498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847136712">
    <w:abstractNumId w:val="1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 w16cid:durableId="1269773220">
    <w:abstractNumId w:val="2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365568706">
    <w:abstractNumId w:val="1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4" w16cid:durableId="1729915345">
    <w:abstractNumId w:val="224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1MLO0MDEwM7U0N7dQ0lEKTi0uzszPAykwMq8FANLahjwtAAAA"/>
  </w:docVars>
  <w:rsids>
    <w:rsidRoot w:val="008F3EAE"/>
    <w:rsid w:val="0000050F"/>
    <w:rsid w:val="00000612"/>
    <w:rsid w:val="0000310F"/>
    <w:rsid w:val="000043D1"/>
    <w:rsid w:val="00004C18"/>
    <w:rsid w:val="000056DD"/>
    <w:rsid w:val="00005D35"/>
    <w:rsid w:val="0000655C"/>
    <w:rsid w:val="0000698F"/>
    <w:rsid w:val="00006D59"/>
    <w:rsid w:val="00006DA8"/>
    <w:rsid w:val="00006ED8"/>
    <w:rsid w:val="0000744C"/>
    <w:rsid w:val="00010418"/>
    <w:rsid w:val="00010E59"/>
    <w:rsid w:val="00014529"/>
    <w:rsid w:val="00014B91"/>
    <w:rsid w:val="00014F02"/>
    <w:rsid w:val="000159A4"/>
    <w:rsid w:val="000166E1"/>
    <w:rsid w:val="00016C9F"/>
    <w:rsid w:val="00017945"/>
    <w:rsid w:val="00017EF2"/>
    <w:rsid w:val="000227AF"/>
    <w:rsid w:val="00022EEA"/>
    <w:rsid w:val="00022FC4"/>
    <w:rsid w:val="00023008"/>
    <w:rsid w:val="00023C4B"/>
    <w:rsid w:val="00023CC4"/>
    <w:rsid w:val="00024191"/>
    <w:rsid w:val="0002461E"/>
    <w:rsid w:val="00024E7D"/>
    <w:rsid w:val="00025CAA"/>
    <w:rsid w:val="00025DE8"/>
    <w:rsid w:val="00026746"/>
    <w:rsid w:val="00026A84"/>
    <w:rsid w:val="000271FC"/>
    <w:rsid w:val="000272D0"/>
    <w:rsid w:val="0002770E"/>
    <w:rsid w:val="0003064D"/>
    <w:rsid w:val="000321E8"/>
    <w:rsid w:val="00032807"/>
    <w:rsid w:val="00032BEB"/>
    <w:rsid w:val="000334E7"/>
    <w:rsid w:val="000337F7"/>
    <w:rsid w:val="0003472F"/>
    <w:rsid w:val="00035691"/>
    <w:rsid w:val="00035AD2"/>
    <w:rsid w:val="00035EF0"/>
    <w:rsid w:val="000361AE"/>
    <w:rsid w:val="00036235"/>
    <w:rsid w:val="000365C0"/>
    <w:rsid w:val="00036FF6"/>
    <w:rsid w:val="00037215"/>
    <w:rsid w:val="000372DA"/>
    <w:rsid w:val="0003734F"/>
    <w:rsid w:val="000374E3"/>
    <w:rsid w:val="00037D55"/>
    <w:rsid w:val="000405FA"/>
    <w:rsid w:val="00040704"/>
    <w:rsid w:val="00041385"/>
    <w:rsid w:val="000415C7"/>
    <w:rsid w:val="00041A32"/>
    <w:rsid w:val="00041B99"/>
    <w:rsid w:val="00042085"/>
    <w:rsid w:val="000437E2"/>
    <w:rsid w:val="000439E2"/>
    <w:rsid w:val="00044354"/>
    <w:rsid w:val="00045199"/>
    <w:rsid w:val="0004561E"/>
    <w:rsid w:val="000458DF"/>
    <w:rsid w:val="00046ABA"/>
    <w:rsid w:val="00047A11"/>
    <w:rsid w:val="00047FA8"/>
    <w:rsid w:val="0005086A"/>
    <w:rsid w:val="00050A63"/>
    <w:rsid w:val="00051746"/>
    <w:rsid w:val="00052446"/>
    <w:rsid w:val="00052740"/>
    <w:rsid w:val="00052A9A"/>
    <w:rsid w:val="00053697"/>
    <w:rsid w:val="00054536"/>
    <w:rsid w:val="000548B1"/>
    <w:rsid w:val="00054B6B"/>
    <w:rsid w:val="00055513"/>
    <w:rsid w:val="000559F8"/>
    <w:rsid w:val="00055B8D"/>
    <w:rsid w:val="00055C3C"/>
    <w:rsid w:val="00056DD8"/>
    <w:rsid w:val="000575FB"/>
    <w:rsid w:val="00057DCA"/>
    <w:rsid w:val="00060B8F"/>
    <w:rsid w:val="00062023"/>
    <w:rsid w:val="0006259A"/>
    <w:rsid w:val="00062FE0"/>
    <w:rsid w:val="00063991"/>
    <w:rsid w:val="0006469B"/>
    <w:rsid w:val="000646B5"/>
    <w:rsid w:val="00064E33"/>
    <w:rsid w:val="00064EF0"/>
    <w:rsid w:val="00065107"/>
    <w:rsid w:val="000659A6"/>
    <w:rsid w:val="000676E2"/>
    <w:rsid w:val="000700EA"/>
    <w:rsid w:val="000704AD"/>
    <w:rsid w:val="0007062B"/>
    <w:rsid w:val="000717C2"/>
    <w:rsid w:val="00072024"/>
    <w:rsid w:val="000721FC"/>
    <w:rsid w:val="00072B9B"/>
    <w:rsid w:val="00072EA4"/>
    <w:rsid w:val="00073C10"/>
    <w:rsid w:val="0007492F"/>
    <w:rsid w:val="00075614"/>
    <w:rsid w:val="000758DD"/>
    <w:rsid w:val="0007591F"/>
    <w:rsid w:val="000765FC"/>
    <w:rsid w:val="00077992"/>
    <w:rsid w:val="0008077B"/>
    <w:rsid w:val="00080D84"/>
    <w:rsid w:val="00081E00"/>
    <w:rsid w:val="00082C5C"/>
    <w:rsid w:val="0008305E"/>
    <w:rsid w:val="00083124"/>
    <w:rsid w:val="00083D17"/>
    <w:rsid w:val="00083F86"/>
    <w:rsid w:val="00083F9B"/>
    <w:rsid w:val="000842D3"/>
    <w:rsid w:val="00084548"/>
    <w:rsid w:val="000850D1"/>
    <w:rsid w:val="000856A2"/>
    <w:rsid w:val="000862BE"/>
    <w:rsid w:val="00086B45"/>
    <w:rsid w:val="00086C27"/>
    <w:rsid w:val="000913C6"/>
    <w:rsid w:val="000932E2"/>
    <w:rsid w:val="000939F4"/>
    <w:rsid w:val="00095696"/>
    <w:rsid w:val="00095916"/>
    <w:rsid w:val="00096092"/>
    <w:rsid w:val="00096860"/>
    <w:rsid w:val="00096CCE"/>
    <w:rsid w:val="00096FED"/>
    <w:rsid w:val="000978A5"/>
    <w:rsid w:val="00097B1E"/>
    <w:rsid w:val="000A1A85"/>
    <w:rsid w:val="000A2687"/>
    <w:rsid w:val="000A31CF"/>
    <w:rsid w:val="000A4E23"/>
    <w:rsid w:val="000A53B7"/>
    <w:rsid w:val="000A6C34"/>
    <w:rsid w:val="000B0CF4"/>
    <w:rsid w:val="000B1180"/>
    <w:rsid w:val="000B1B9A"/>
    <w:rsid w:val="000B1C25"/>
    <w:rsid w:val="000B2D72"/>
    <w:rsid w:val="000B3A2E"/>
    <w:rsid w:val="000B421F"/>
    <w:rsid w:val="000B43A2"/>
    <w:rsid w:val="000B474F"/>
    <w:rsid w:val="000B4E13"/>
    <w:rsid w:val="000B51D7"/>
    <w:rsid w:val="000B5225"/>
    <w:rsid w:val="000B577E"/>
    <w:rsid w:val="000B646B"/>
    <w:rsid w:val="000B6587"/>
    <w:rsid w:val="000B6A74"/>
    <w:rsid w:val="000B6B1A"/>
    <w:rsid w:val="000B725F"/>
    <w:rsid w:val="000B7D5D"/>
    <w:rsid w:val="000C07F8"/>
    <w:rsid w:val="000C0887"/>
    <w:rsid w:val="000C0968"/>
    <w:rsid w:val="000C0A83"/>
    <w:rsid w:val="000C2EA4"/>
    <w:rsid w:val="000C317E"/>
    <w:rsid w:val="000C3455"/>
    <w:rsid w:val="000C3706"/>
    <w:rsid w:val="000C4003"/>
    <w:rsid w:val="000C45E8"/>
    <w:rsid w:val="000C4812"/>
    <w:rsid w:val="000C48EC"/>
    <w:rsid w:val="000C4EC6"/>
    <w:rsid w:val="000C5336"/>
    <w:rsid w:val="000C5C21"/>
    <w:rsid w:val="000C6A8E"/>
    <w:rsid w:val="000C6B8D"/>
    <w:rsid w:val="000C6C3F"/>
    <w:rsid w:val="000C7870"/>
    <w:rsid w:val="000D0844"/>
    <w:rsid w:val="000D167D"/>
    <w:rsid w:val="000D1B5C"/>
    <w:rsid w:val="000D1C6D"/>
    <w:rsid w:val="000D1CE9"/>
    <w:rsid w:val="000D22CD"/>
    <w:rsid w:val="000D2E25"/>
    <w:rsid w:val="000D31A9"/>
    <w:rsid w:val="000D3AF6"/>
    <w:rsid w:val="000D3B92"/>
    <w:rsid w:val="000D4482"/>
    <w:rsid w:val="000D4588"/>
    <w:rsid w:val="000D4657"/>
    <w:rsid w:val="000D4E0D"/>
    <w:rsid w:val="000D52E8"/>
    <w:rsid w:val="000D5F55"/>
    <w:rsid w:val="000D6605"/>
    <w:rsid w:val="000E038A"/>
    <w:rsid w:val="000E0EEF"/>
    <w:rsid w:val="000E1274"/>
    <w:rsid w:val="000E310D"/>
    <w:rsid w:val="000E47CD"/>
    <w:rsid w:val="000E56F8"/>
    <w:rsid w:val="000E62A7"/>
    <w:rsid w:val="000E6319"/>
    <w:rsid w:val="000E63EE"/>
    <w:rsid w:val="000E66EE"/>
    <w:rsid w:val="000E6ADC"/>
    <w:rsid w:val="000E733B"/>
    <w:rsid w:val="000F027C"/>
    <w:rsid w:val="000F027F"/>
    <w:rsid w:val="000F0832"/>
    <w:rsid w:val="000F0C0D"/>
    <w:rsid w:val="000F0C80"/>
    <w:rsid w:val="000F12F2"/>
    <w:rsid w:val="000F1786"/>
    <w:rsid w:val="000F1DAC"/>
    <w:rsid w:val="000F2261"/>
    <w:rsid w:val="000F260B"/>
    <w:rsid w:val="000F2A48"/>
    <w:rsid w:val="000F2AF4"/>
    <w:rsid w:val="000F2EB4"/>
    <w:rsid w:val="000F319F"/>
    <w:rsid w:val="000F3B18"/>
    <w:rsid w:val="000F3D81"/>
    <w:rsid w:val="000F4843"/>
    <w:rsid w:val="000F488C"/>
    <w:rsid w:val="000F4F41"/>
    <w:rsid w:val="000F516A"/>
    <w:rsid w:val="000F5A35"/>
    <w:rsid w:val="000F5E10"/>
    <w:rsid w:val="000F6EBB"/>
    <w:rsid w:val="000F6F3A"/>
    <w:rsid w:val="000F74F8"/>
    <w:rsid w:val="000F762E"/>
    <w:rsid w:val="00100015"/>
    <w:rsid w:val="001005B4"/>
    <w:rsid w:val="0010113A"/>
    <w:rsid w:val="00102119"/>
    <w:rsid w:val="001028AB"/>
    <w:rsid w:val="00102F71"/>
    <w:rsid w:val="00103242"/>
    <w:rsid w:val="001038AC"/>
    <w:rsid w:val="00104537"/>
    <w:rsid w:val="00104CB6"/>
    <w:rsid w:val="001060CC"/>
    <w:rsid w:val="00106B91"/>
    <w:rsid w:val="001070C4"/>
    <w:rsid w:val="0010711D"/>
    <w:rsid w:val="0010745A"/>
    <w:rsid w:val="001078BC"/>
    <w:rsid w:val="00107CA0"/>
    <w:rsid w:val="001116EF"/>
    <w:rsid w:val="00111F1A"/>
    <w:rsid w:val="00112C5F"/>
    <w:rsid w:val="00112E30"/>
    <w:rsid w:val="001147EF"/>
    <w:rsid w:val="001158E0"/>
    <w:rsid w:val="00115BF0"/>
    <w:rsid w:val="00115CA0"/>
    <w:rsid w:val="0011655A"/>
    <w:rsid w:val="0011667C"/>
    <w:rsid w:val="00116D68"/>
    <w:rsid w:val="00117143"/>
    <w:rsid w:val="00120BBC"/>
    <w:rsid w:val="00121B56"/>
    <w:rsid w:val="001224F5"/>
    <w:rsid w:val="001226CB"/>
    <w:rsid w:val="00122F1E"/>
    <w:rsid w:val="00124BD2"/>
    <w:rsid w:val="001253CF"/>
    <w:rsid w:val="001262AE"/>
    <w:rsid w:val="00126A3F"/>
    <w:rsid w:val="00126CBB"/>
    <w:rsid w:val="00126DA3"/>
    <w:rsid w:val="00126FEB"/>
    <w:rsid w:val="0012713E"/>
    <w:rsid w:val="0012716D"/>
    <w:rsid w:val="0012720E"/>
    <w:rsid w:val="001272AB"/>
    <w:rsid w:val="001273CE"/>
    <w:rsid w:val="00127DDF"/>
    <w:rsid w:val="001313AF"/>
    <w:rsid w:val="00131479"/>
    <w:rsid w:val="0013192C"/>
    <w:rsid w:val="00131C03"/>
    <w:rsid w:val="001334A4"/>
    <w:rsid w:val="0013374B"/>
    <w:rsid w:val="0013510E"/>
    <w:rsid w:val="00135229"/>
    <w:rsid w:val="001356F4"/>
    <w:rsid w:val="0013576C"/>
    <w:rsid w:val="00136702"/>
    <w:rsid w:val="0013704A"/>
    <w:rsid w:val="001372D0"/>
    <w:rsid w:val="0013762E"/>
    <w:rsid w:val="00140422"/>
    <w:rsid w:val="00140D2A"/>
    <w:rsid w:val="0014120F"/>
    <w:rsid w:val="00142427"/>
    <w:rsid w:val="0014294D"/>
    <w:rsid w:val="001437D1"/>
    <w:rsid w:val="001440DB"/>
    <w:rsid w:val="00144A70"/>
    <w:rsid w:val="00144F0A"/>
    <w:rsid w:val="00147DA0"/>
    <w:rsid w:val="0015040A"/>
    <w:rsid w:val="0015047C"/>
    <w:rsid w:val="00150480"/>
    <w:rsid w:val="00150808"/>
    <w:rsid w:val="00150D53"/>
    <w:rsid w:val="001514DB"/>
    <w:rsid w:val="00152005"/>
    <w:rsid w:val="001525F7"/>
    <w:rsid w:val="00153479"/>
    <w:rsid w:val="001537F4"/>
    <w:rsid w:val="001543D3"/>
    <w:rsid w:val="00154694"/>
    <w:rsid w:val="0015520D"/>
    <w:rsid w:val="00155798"/>
    <w:rsid w:val="00155BA3"/>
    <w:rsid w:val="00155D5C"/>
    <w:rsid w:val="0015657D"/>
    <w:rsid w:val="00156859"/>
    <w:rsid w:val="00156A79"/>
    <w:rsid w:val="00156DA6"/>
    <w:rsid w:val="00161378"/>
    <w:rsid w:val="001617AA"/>
    <w:rsid w:val="00161B05"/>
    <w:rsid w:val="00162291"/>
    <w:rsid w:val="001627D1"/>
    <w:rsid w:val="0016325B"/>
    <w:rsid w:val="00163FAA"/>
    <w:rsid w:val="00164330"/>
    <w:rsid w:val="0016453E"/>
    <w:rsid w:val="001646D2"/>
    <w:rsid w:val="0016491C"/>
    <w:rsid w:val="00164CF8"/>
    <w:rsid w:val="00165459"/>
    <w:rsid w:val="00165E2F"/>
    <w:rsid w:val="00166600"/>
    <w:rsid w:val="0016687C"/>
    <w:rsid w:val="00166D3E"/>
    <w:rsid w:val="00167537"/>
    <w:rsid w:val="00167C26"/>
    <w:rsid w:val="001707AF"/>
    <w:rsid w:val="001708AE"/>
    <w:rsid w:val="00170D08"/>
    <w:rsid w:val="00170D0A"/>
    <w:rsid w:val="0017117A"/>
    <w:rsid w:val="00171400"/>
    <w:rsid w:val="00172731"/>
    <w:rsid w:val="00172BF3"/>
    <w:rsid w:val="00173906"/>
    <w:rsid w:val="001739D6"/>
    <w:rsid w:val="00173DBE"/>
    <w:rsid w:val="00174344"/>
    <w:rsid w:val="001744AD"/>
    <w:rsid w:val="0017533E"/>
    <w:rsid w:val="0017545A"/>
    <w:rsid w:val="001757DD"/>
    <w:rsid w:val="001769AA"/>
    <w:rsid w:val="00176C7B"/>
    <w:rsid w:val="00177174"/>
    <w:rsid w:val="00177E31"/>
    <w:rsid w:val="001804B1"/>
    <w:rsid w:val="001804E7"/>
    <w:rsid w:val="00180B92"/>
    <w:rsid w:val="00180C69"/>
    <w:rsid w:val="00180F33"/>
    <w:rsid w:val="001811C7"/>
    <w:rsid w:val="001812A5"/>
    <w:rsid w:val="001819FA"/>
    <w:rsid w:val="001826E6"/>
    <w:rsid w:val="00182B95"/>
    <w:rsid w:val="001836E2"/>
    <w:rsid w:val="00183A97"/>
    <w:rsid w:val="00184017"/>
    <w:rsid w:val="001845DC"/>
    <w:rsid w:val="001859FF"/>
    <w:rsid w:val="00185EB3"/>
    <w:rsid w:val="00186C46"/>
    <w:rsid w:val="00186E32"/>
    <w:rsid w:val="00186F04"/>
    <w:rsid w:val="00190234"/>
    <w:rsid w:val="001913A1"/>
    <w:rsid w:val="0019176D"/>
    <w:rsid w:val="00192524"/>
    <w:rsid w:val="00192696"/>
    <w:rsid w:val="00192E6A"/>
    <w:rsid w:val="0019340C"/>
    <w:rsid w:val="00193472"/>
    <w:rsid w:val="00193DFB"/>
    <w:rsid w:val="00194404"/>
    <w:rsid w:val="00194B12"/>
    <w:rsid w:val="001951F4"/>
    <w:rsid w:val="001956DC"/>
    <w:rsid w:val="00195965"/>
    <w:rsid w:val="001964F7"/>
    <w:rsid w:val="00196F5E"/>
    <w:rsid w:val="001976DD"/>
    <w:rsid w:val="001A04ED"/>
    <w:rsid w:val="001A0978"/>
    <w:rsid w:val="001A1BE5"/>
    <w:rsid w:val="001A293B"/>
    <w:rsid w:val="001A381F"/>
    <w:rsid w:val="001A3B02"/>
    <w:rsid w:val="001A3E14"/>
    <w:rsid w:val="001A45A1"/>
    <w:rsid w:val="001A4B16"/>
    <w:rsid w:val="001A4E68"/>
    <w:rsid w:val="001A7147"/>
    <w:rsid w:val="001A7709"/>
    <w:rsid w:val="001A770E"/>
    <w:rsid w:val="001A77E6"/>
    <w:rsid w:val="001A7EA9"/>
    <w:rsid w:val="001B02F8"/>
    <w:rsid w:val="001B0985"/>
    <w:rsid w:val="001B0D9A"/>
    <w:rsid w:val="001B12DF"/>
    <w:rsid w:val="001B1877"/>
    <w:rsid w:val="001B1E14"/>
    <w:rsid w:val="001B229C"/>
    <w:rsid w:val="001B252E"/>
    <w:rsid w:val="001B2A77"/>
    <w:rsid w:val="001B2B01"/>
    <w:rsid w:val="001B2F88"/>
    <w:rsid w:val="001B3194"/>
    <w:rsid w:val="001B3A74"/>
    <w:rsid w:val="001B3A76"/>
    <w:rsid w:val="001B4685"/>
    <w:rsid w:val="001B68BB"/>
    <w:rsid w:val="001B7037"/>
    <w:rsid w:val="001C04E6"/>
    <w:rsid w:val="001C0A2D"/>
    <w:rsid w:val="001C0F85"/>
    <w:rsid w:val="001C1B68"/>
    <w:rsid w:val="001C3088"/>
    <w:rsid w:val="001C321E"/>
    <w:rsid w:val="001C3228"/>
    <w:rsid w:val="001C3680"/>
    <w:rsid w:val="001C3779"/>
    <w:rsid w:val="001C3900"/>
    <w:rsid w:val="001C39DE"/>
    <w:rsid w:val="001C3F24"/>
    <w:rsid w:val="001C489A"/>
    <w:rsid w:val="001C4E21"/>
    <w:rsid w:val="001C529A"/>
    <w:rsid w:val="001C56CF"/>
    <w:rsid w:val="001C6170"/>
    <w:rsid w:val="001C636F"/>
    <w:rsid w:val="001C6AC6"/>
    <w:rsid w:val="001C70A7"/>
    <w:rsid w:val="001C71C1"/>
    <w:rsid w:val="001C73F0"/>
    <w:rsid w:val="001C782F"/>
    <w:rsid w:val="001C7EFC"/>
    <w:rsid w:val="001C7F93"/>
    <w:rsid w:val="001C7FDD"/>
    <w:rsid w:val="001D0A11"/>
    <w:rsid w:val="001D117D"/>
    <w:rsid w:val="001D1EC0"/>
    <w:rsid w:val="001D21E1"/>
    <w:rsid w:val="001D227A"/>
    <w:rsid w:val="001D2A81"/>
    <w:rsid w:val="001D2D06"/>
    <w:rsid w:val="001D3538"/>
    <w:rsid w:val="001D4073"/>
    <w:rsid w:val="001D485E"/>
    <w:rsid w:val="001D4DE5"/>
    <w:rsid w:val="001D54E8"/>
    <w:rsid w:val="001D5BB0"/>
    <w:rsid w:val="001D5CBA"/>
    <w:rsid w:val="001D5D65"/>
    <w:rsid w:val="001D5F51"/>
    <w:rsid w:val="001D6284"/>
    <w:rsid w:val="001D7CDE"/>
    <w:rsid w:val="001E00F4"/>
    <w:rsid w:val="001E01F3"/>
    <w:rsid w:val="001E025F"/>
    <w:rsid w:val="001E02D7"/>
    <w:rsid w:val="001E0747"/>
    <w:rsid w:val="001E15C5"/>
    <w:rsid w:val="001E2040"/>
    <w:rsid w:val="001E26A3"/>
    <w:rsid w:val="001E284E"/>
    <w:rsid w:val="001E2C26"/>
    <w:rsid w:val="001E30DB"/>
    <w:rsid w:val="001E4475"/>
    <w:rsid w:val="001E5808"/>
    <w:rsid w:val="001E5A7E"/>
    <w:rsid w:val="001E5BCB"/>
    <w:rsid w:val="001E6128"/>
    <w:rsid w:val="001E77C4"/>
    <w:rsid w:val="001E785D"/>
    <w:rsid w:val="001E7A57"/>
    <w:rsid w:val="001F012D"/>
    <w:rsid w:val="001F2011"/>
    <w:rsid w:val="001F219B"/>
    <w:rsid w:val="001F35CE"/>
    <w:rsid w:val="001F3DB8"/>
    <w:rsid w:val="001F3EF8"/>
    <w:rsid w:val="001F4124"/>
    <w:rsid w:val="001F447B"/>
    <w:rsid w:val="001F4D1F"/>
    <w:rsid w:val="001F4E9B"/>
    <w:rsid w:val="001F50F4"/>
    <w:rsid w:val="001F646E"/>
    <w:rsid w:val="001F7E43"/>
    <w:rsid w:val="00200A23"/>
    <w:rsid w:val="00200D3A"/>
    <w:rsid w:val="002022A0"/>
    <w:rsid w:val="00202ADE"/>
    <w:rsid w:val="002031DF"/>
    <w:rsid w:val="0020458E"/>
    <w:rsid w:val="00204762"/>
    <w:rsid w:val="00204877"/>
    <w:rsid w:val="00204FE9"/>
    <w:rsid w:val="0020520D"/>
    <w:rsid w:val="00205A0A"/>
    <w:rsid w:val="00206495"/>
    <w:rsid w:val="00206731"/>
    <w:rsid w:val="00207593"/>
    <w:rsid w:val="0020778F"/>
    <w:rsid w:val="00207D58"/>
    <w:rsid w:val="00210A31"/>
    <w:rsid w:val="00210E07"/>
    <w:rsid w:val="00212193"/>
    <w:rsid w:val="00212E73"/>
    <w:rsid w:val="00213361"/>
    <w:rsid w:val="00213F46"/>
    <w:rsid w:val="00213F67"/>
    <w:rsid w:val="0021403B"/>
    <w:rsid w:val="00215714"/>
    <w:rsid w:val="002162C5"/>
    <w:rsid w:val="0021644F"/>
    <w:rsid w:val="0021650F"/>
    <w:rsid w:val="002168EB"/>
    <w:rsid w:val="00216978"/>
    <w:rsid w:val="00216AE9"/>
    <w:rsid w:val="00216E4B"/>
    <w:rsid w:val="002174FF"/>
    <w:rsid w:val="00217A2C"/>
    <w:rsid w:val="002207D5"/>
    <w:rsid w:val="00220EFD"/>
    <w:rsid w:val="0022242F"/>
    <w:rsid w:val="00222481"/>
    <w:rsid w:val="00223AFB"/>
    <w:rsid w:val="00223BEF"/>
    <w:rsid w:val="00223F14"/>
    <w:rsid w:val="00224015"/>
    <w:rsid w:val="002249D7"/>
    <w:rsid w:val="00224C05"/>
    <w:rsid w:val="00224DD2"/>
    <w:rsid w:val="00225226"/>
    <w:rsid w:val="002259B0"/>
    <w:rsid w:val="00225A69"/>
    <w:rsid w:val="00225D3B"/>
    <w:rsid w:val="00226053"/>
    <w:rsid w:val="00226063"/>
    <w:rsid w:val="00226119"/>
    <w:rsid w:val="00226B9D"/>
    <w:rsid w:val="00227243"/>
    <w:rsid w:val="00227646"/>
    <w:rsid w:val="002277A6"/>
    <w:rsid w:val="002304E0"/>
    <w:rsid w:val="00232425"/>
    <w:rsid w:val="00233167"/>
    <w:rsid w:val="00234733"/>
    <w:rsid w:val="00234F58"/>
    <w:rsid w:val="0023590C"/>
    <w:rsid w:val="00236002"/>
    <w:rsid w:val="002363A4"/>
    <w:rsid w:val="002368BB"/>
    <w:rsid w:val="00236C34"/>
    <w:rsid w:val="00237799"/>
    <w:rsid w:val="00237876"/>
    <w:rsid w:val="00240C14"/>
    <w:rsid w:val="00240CEF"/>
    <w:rsid w:val="002431E2"/>
    <w:rsid w:val="00243373"/>
    <w:rsid w:val="0024350B"/>
    <w:rsid w:val="00243D33"/>
    <w:rsid w:val="00245E63"/>
    <w:rsid w:val="002461D0"/>
    <w:rsid w:val="00246793"/>
    <w:rsid w:val="002469B2"/>
    <w:rsid w:val="002471B6"/>
    <w:rsid w:val="00247338"/>
    <w:rsid w:val="002478ED"/>
    <w:rsid w:val="00247B40"/>
    <w:rsid w:val="00250B0D"/>
    <w:rsid w:val="0025115F"/>
    <w:rsid w:val="00252180"/>
    <w:rsid w:val="00252783"/>
    <w:rsid w:val="0025294F"/>
    <w:rsid w:val="00253582"/>
    <w:rsid w:val="002538AE"/>
    <w:rsid w:val="00253906"/>
    <w:rsid w:val="00253A37"/>
    <w:rsid w:val="002540DC"/>
    <w:rsid w:val="002546CA"/>
    <w:rsid w:val="00254ECF"/>
    <w:rsid w:val="0025509F"/>
    <w:rsid w:val="00256BA2"/>
    <w:rsid w:val="00256E72"/>
    <w:rsid w:val="002576B4"/>
    <w:rsid w:val="002579A7"/>
    <w:rsid w:val="002608B3"/>
    <w:rsid w:val="00260A99"/>
    <w:rsid w:val="00260CD2"/>
    <w:rsid w:val="00260D02"/>
    <w:rsid w:val="00261114"/>
    <w:rsid w:val="0026117C"/>
    <w:rsid w:val="00261729"/>
    <w:rsid w:val="002618DA"/>
    <w:rsid w:val="00262894"/>
    <w:rsid w:val="0026323B"/>
    <w:rsid w:val="002633F4"/>
    <w:rsid w:val="00263DB4"/>
    <w:rsid w:val="002644A6"/>
    <w:rsid w:val="00264655"/>
    <w:rsid w:val="0026564E"/>
    <w:rsid w:val="00265CD0"/>
    <w:rsid w:val="002662BC"/>
    <w:rsid w:val="00266432"/>
    <w:rsid w:val="00266538"/>
    <w:rsid w:val="00266593"/>
    <w:rsid w:val="00266901"/>
    <w:rsid w:val="00267834"/>
    <w:rsid w:val="002679C3"/>
    <w:rsid w:val="002700A0"/>
    <w:rsid w:val="0027103B"/>
    <w:rsid w:val="00271525"/>
    <w:rsid w:val="00272071"/>
    <w:rsid w:val="00272478"/>
    <w:rsid w:val="002732EE"/>
    <w:rsid w:val="00273E1D"/>
    <w:rsid w:val="00274608"/>
    <w:rsid w:val="00274FE8"/>
    <w:rsid w:val="00275473"/>
    <w:rsid w:val="0027603A"/>
    <w:rsid w:val="002765D1"/>
    <w:rsid w:val="00277158"/>
    <w:rsid w:val="00277EB2"/>
    <w:rsid w:val="00277EF9"/>
    <w:rsid w:val="00280191"/>
    <w:rsid w:val="00281758"/>
    <w:rsid w:val="0028198E"/>
    <w:rsid w:val="00282326"/>
    <w:rsid w:val="00282458"/>
    <w:rsid w:val="00282FFE"/>
    <w:rsid w:val="00283743"/>
    <w:rsid w:val="00283C81"/>
    <w:rsid w:val="002841A7"/>
    <w:rsid w:val="00284C25"/>
    <w:rsid w:val="00284F7E"/>
    <w:rsid w:val="002854CC"/>
    <w:rsid w:val="00285D72"/>
    <w:rsid w:val="00285DF1"/>
    <w:rsid w:val="00286827"/>
    <w:rsid w:val="00287931"/>
    <w:rsid w:val="00287C2A"/>
    <w:rsid w:val="002901A4"/>
    <w:rsid w:val="00290522"/>
    <w:rsid w:val="002906A8"/>
    <w:rsid w:val="00291481"/>
    <w:rsid w:val="0029181C"/>
    <w:rsid w:val="00291859"/>
    <w:rsid w:val="00292394"/>
    <w:rsid w:val="002927FA"/>
    <w:rsid w:val="00292927"/>
    <w:rsid w:val="00292FD0"/>
    <w:rsid w:val="002934D5"/>
    <w:rsid w:val="0029357C"/>
    <w:rsid w:val="00293E30"/>
    <w:rsid w:val="00294D91"/>
    <w:rsid w:val="00294F1B"/>
    <w:rsid w:val="00295668"/>
    <w:rsid w:val="00297440"/>
    <w:rsid w:val="002A02BA"/>
    <w:rsid w:val="002A06F2"/>
    <w:rsid w:val="002A2237"/>
    <w:rsid w:val="002A26A4"/>
    <w:rsid w:val="002A2EE9"/>
    <w:rsid w:val="002A3257"/>
    <w:rsid w:val="002A368C"/>
    <w:rsid w:val="002A5441"/>
    <w:rsid w:val="002A59F8"/>
    <w:rsid w:val="002A675D"/>
    <w:rsid w:val="002A6C14"/>
    <w:rsid w:val="002A6D41"/>
    <w:rsid w:val="002A71EB"/>
    <w:rsid w:val="002B01BD"/>
    <w:rsid w:val="002B0631"/>
    <w:rsid w:val="002B1B7A"/>
    <w:rsid w:val="002B1C42"/>
    <w:rsid w:val="002B230D"/>
    <w:rsid w:val="002B2E7F"/>
    <w:rsid w:val="002B3A0E"/>
    <w:rsid w:val="002B4A82"/>
    <w:rsid w:val="002B4EE7"/>
    <w:rsid w:val="002B6501"/>
    <w:rsid w:val="002B6B95"/>
    <w:rsid w:val="002B6C9C"/>
    <w:rsid w:val="002C0B7F"/>
    <w:rsid w:val="002C0E36"/>
    <w:rsid w:val="002C0E61"/>
    <w:rsid w:val="002C13A2"/>
    <w:rsid w:val="002C1BF1"/>
    <w:rsid w:val="002C23E6"/>
    <w:rsid w:val="002C30CC"/>
    <w:rsid w:val="002C4A30"/>
    <w:rsid w:val="002C4BEC"/>
    <w:rsid w:val="002C4F4F"/>
    <w:rsid w:val="002C548B"/>
    <w:rsid w:val="002C60A6"/>
    <w:rsid w:val="002C631C"/>
    <w:rsid w:val="002C63DD"/>
    <w:rsid w:val="002C6F88"/>
    <w:rsid w:val="002C7904"/>
    <w:rsid w:val="002D01C0"/>
    <w:rsid w:val="002D03D8"/>
    <w:rsid w:val="002D122D"/>
    <w:rsid w:val="002D151D"/>
    <w:rsid w:val="002D193E"/>
    <w:rsid w:val="002D236A"/>
    <w:rsid w:val="002D4E61"/>
    <w:rsid w:val="002D5320"/>
    <w:rsid w:val="002D5DA9"/>
    <w:rsid w:val="002D702C"/>
    <w:rsid w:val="002D73F9"/>
    <w:rsid w:val="002D7AAC"/>
    <w:rsid w:val="002D7F9B"/>
    <w:rsid w:val="002E107E"/>
    <w:rsid w:val="002E1228"/>
    <w:rsid w:val="002E1286"/>
    <w:rsid w:val="002E1C12"/>
    <w:rsid w:val="002E216E"/>
    <w:rsid w:val="002E2AE4"/>
    <w:rsid w:val="002E2CAD"/>
    <w:rsid w:val="002E33C1"/>
    <w:rsid w:val="002E4307"/>
    <w:rsid w:val="002E450D"/>
    <w:rsid w:val="002E5AF8"/>
    <w:rsid w:val="002E5C6A"/>
    <w:rsid w:val="002E717B"/>
    <w:rsid w:val="002F11CB"/>
    <w:rsid w:val="002F1658"/>
    <w:rsid w:val="002F17DB"/>
    <w:rsid w:val="002F2B7E"/>
    <w:rsid w:val="002F2E76"/>
    <w:rsid w:val="002F33E2"/>
    <w:rsid w:val="002F40D0"/>
    <w:rsid w:val="002F4348"/>
    <w:rsid w:val="002F4475"/>
    <w:rsid w:val="002F491D"/>
    <w:rsid w:val="002F4D5A"/>
    <w:rsid w:val="002F4DB2"/>
    <w:rsid w:val="002F53CA"/>
    <w:rsid w:val="002F5E71"/>
    <w:rsid w:val="002F6263"/>
    <w:rsid w:val="002F6BEA"/>
    <w:rsid w:val="002F77CD"/>
    <w:rsid w:val="0030136E"/>
    <w:rsid w:val="00301631"/>
    <w:rsid w:val="00301CC2"/>
    <w:rsid w:val="00302722"/>
    <w:rsid w:val="00305336"/>
    <w:rsid w:val="00306041"/>
    <w:rsid w:val="003064D2"/>
    <w:rsid w:val="00307125"/>
    <w:rsid w:val="00307350"/>
    <w:rsid w:val="00307587"/>
    <w:rsid w:val="00307A0E"/>
    <w:rsid w:val="00310219"/>
    <w:rsid w:val="00310ADC"/>
    <w:rsid w:val="003113A1"/>
    <w:rsid w:val="00311772"/>
    <w:rsid w:val="00312625"/>
    <w:rsid w:val="003127DE"/>
    <w:rsid w:val="00312832"/>
    <w:rsid w:val="0031381C"/>
    <w:rsid w:val="00313A98"/>
    <w:rsid w:val="00314B93"/>
    <w:rsid w:val="00317532"/>
    <w:rsid w:val="00317771"/>
    <w:rsid w:val="00317C33"/>
    <w:rsid w:val="00321351"/>
    <w:rsid w:val="003219DA"/>
    <w:rsid w:val="00321C35"/>
    <w:rsid w:val="00322FC3"/>
    <w:rsid w:val="003232F0"/>
    <w:rsid w:val="00323D7E"/>
    <w:rsid w:val="00324615"/>
    <w:rsid w:val="0032582C"/>
    <w:rsid w:val="00325CA0"/>
    <w:rsid w:val="00326867"/>
    <w:rsid w:val="00326F1F"/>
    <w:rsid w:val="00326F3A"/>
    <w:rsid w:val="00327DC0"/>
    <w:rsid w:val="00327FBE"/>
    <w:rsid w:val="00330A2B"/>
    <w:rsid w:val="00331579"/>
    <w:rsid w:val="00331AA8"/>
    <w:rsid w:val="00331EC2"/>
    <w:rsid w:val="003320F2"/>
    <w:rsid w:val="0033416A"/>
    <w:rsid w:val="0033464C"/>
    <w:rsid w:val="00334CA0"/>
    <w:rsid w:val="0033576B"/>
    <w:rsid w:val="00335AFE"/>
    <w:rsid w:val="00335EE0"/>
    <w:rsid w:val="00340101"/>
    <w:rsid w:val="0034021B"/>
    <w:rsid w:val="003402AD"/>
    <w:rsid w:val="003411F4"/>
    <w:rsid w:val="003419B7"/>
    <w:rsid w:val="0034222A"/>
    <w:rsid w:val="00342DAE"/>
    <w:rsid w:val="003443E8"/>
    <w:rsid w:val="003446DA"/>
    <w:rsid w:val="003447A7"/>
    <w:rsid w:val="00344BB7"/>
    <w:rsid w:val="003466B3"/>
    <w:rsid w:val="00346776"/>
    <w:rsid w:val="003470CE"/>
    <w:rsid w:val="00347573"/>
    <w:rsid w:val="00350883"/>
    <w:rsid w:val="003512C1"/>
    <w:rsid w:val="00351DE8"/>
    <w:rsid w:val="0035209A"/>
    <w:rsid w:val="00352340"/>
    <w:rsid w:val="00352501"/>
    <w:rsid w:val="00352E5E"/>
    <w:rsid w:val="0035443E"/>
    <w:rsid w:val="00354CEE"/>
    <w:rsid w:val="003552A4"/>
    <w:rsid w:val="003556C1"/>
    <w:rsid w:val="0035626A"/>
    <w:rsid w:val="003565AF"/>
    <w:rsid w:val="003569A6"/>
    <w:rsid w:val="00356BB4"/>
    <w:rsid w:val="00356DFB"/>
    <w:rsid w:val="00356E9F"/>
    <w:rsid w:val="00357E1A"/>
    <w:rsid w:val="0036014D"/>
    <w:rsid w:val="003606C7"/>
    <w:rsid w:val="003610C0"/>
    <w:rsid w:val="003629D8"/>
    <w:rsid w:val="00364CCB"/>
    <w:rsid w:val="00364E73"/>
    <w:rsid w:val="00364EEA"/>
    <w:rsid w:val="003676F3"/>
    <w:rsid w:val="003711F5"/>
    <w:rsid w:val="003712A0"/>
    <w:rsid w:val="00371440"/>
    <w:rsid w:val="00371542"/>
    <w:rsid w:val="00371B5E"/>
    <w:rsid w:val="00372759"/>
    <w:rsid w:val="00374150"/>
    <w:rsid w:val="0037483B"/>
    <w:rsid w:val="00374EE0"/>
    <w:rsid w:val="00375415"/>
    <w:rsid w:val="00375D6F"/>
    <w:rsid w:val="0037656D"/>
    <w:rsid w:val="0037741C"/>
    <w:rsid w:val="003778B1"/>
    <w:rsid w:val="00377C3F"/>
    <w:rsid w:val="00377DD9"/>
    <w:rsid w:val="00380677"/>
    <w:rsid w:val="00380EE4"/>
    <w:rsid w:val="00381108"/>
    <w:rsid w:val="003813D7"/>
    <w:rsid w:val="00382468"/>
    <w:rsid w:val="00383235"/>
    <w:rsid w:val="0038378E"/>
    <w:rsid w:val="00383FA9"/>
    <w:rsid w:val="0038491C"/>
    <w:rsid w:val="0038491E"/>
    <w:rsid w:val="003866EE"/>
    <w:rsid w:val="00386D2C"/>
    <w:rsid w:val="003879ED"/>
    <w:rsid w:val="0039007E"/>
    <w:rsid w:val="00390D08"/>
    <w:rsid w:val="00391DD0"/>
    <w:rsid w:val="00391EDF"/>
    <w:rsid w:val="003930BC"/>
    <w:rsid w:val="003930FA"/>
    <w:rsid w:val="00393304"/>
    <w:rsid w:val="0039382A"/>
    <w:rsid w:val="00394A4E"/>
    <w:rsid w:val="003953B7"/>
    <w:rsid w:val="003961F8"/>
    <w:rsid w:val="00396235"/>
    <w:rsid w:val="003A0673"/>
    <w:rsid w:val="003A1F9F"/>
    <w:rsid w:val="003A2102"/>
    <w:rsid w:val="003A22A5"/>
    <w:rsid w:val="003A2892"/>
    <w:rsid w:val="003A289D"/>
    <w:rsid w:val="003A2AD7"/>
    <w:rsid w:val="003A408F"/>
    <w:rsid w:val="003A4CD5"/>
    <w:rsid w:val="003A600E"/>
    <w:rsid w:val="003A6A23"/>
    <w:rsid w:val="003B075E"/>
    <w:rsid w:val="003B08CB"/>
    <w:rsid w:val="003B14BE"/>
    <w:rsid w:val="003B22B1"/>
    <w:rsid w:val="003B2493"/>
    <w:rsid w:val="003B26AC"/>
    <w:rsid w:val="003B30B1"/>
    <w:rsid w:val="003B496C"/>
    <w:rsid w:val="003B4B03"/>
    <w:rsid w:val="003B52E5"/>
    <w:rsid w:val="003B53A5"/>
    <w:rsid w:val="003B5B0D"/>
    <w:rsid w:val="003B6AA7"/>
    <w:rsid w:val="003B75BB"/>
    <w:rsid w:val="003B7FFB"/>
    <w:rsid w:val="003C05CC"/>
    <w:rsid w:val="003C1869"/>
    <w:rsid w:val="003C19C0"/>
    <w:rsid w:val="003C35B0"/>
    <w:rsid w:val="003C6B24"/>
    <w:rsid w:val="003D0992"/>
    <w:rsid w:val="003D0E65"/>
    <w:rsid w:val="003D1B69"/>
    <w:rsid w:val="003D1D56"/>
    <w:rsid w:val="003D2282"/>
    <w:rsid w:val="003D297A"/>
    <w:rsid w:val="003D2FCF"/>
    <w:rsid w:val="003D41AF"/>
    <w:rsid w:val="003D4C5B"/>
    <w:rsid w:val="003D4F56"/>
    <w:rsid w:val="003D5B49"/>
    <w:rsid w:val="003D6195"/>
    <w:rsid w:val="003D69C4"/>
    <w:rsid w:val="003E14A0"/>
    <w:rsid w:val="003E1569"/>
    <w:rsid w:val="003E2140"/>
    <w:rsid w:val="003E24B7"/>
    <w:rsid w:val="003E27CD"/>
    <w:rsid w:val="003E2A1F"/>
    <w:rsid w:val="003E2D5F"/>
    <w:rsid w:val="003E35E2"/>
    <w:rsid w:val="003E4001"/>
    <w:rsid w:val="003E4234"/>
    <w:rsid w:val="003E4979"/>
    <w:rsid w:val="003E4CD3"/>
    <w:rsid w:val="003E5AA3"/>
    <w:rsid w:val="003E5E17"/>
    <w:rsid w:val="003E600E"/>
    <w:rsid w:val="003E69CE"/>
    <w:rsid w:val="003E6F7E"/>
    <w:rsid w:val="003E7626"/>
    <w:rsid w:val="003E7E06"/>
    <w:rsid w:val="003F1258"/>
    <w:rsid w:val="003F195D"/>
    <w:rsid w:val="003F1ACF"/>
    <w:rsid w:val="003F1ADD"/>
    <w:rsid w:val="003F2144"/>
    <w:rsid w:val="003F3354"/>
    <w:rsid w:val="003F399A"/>
    <w:rsid w:val="003F4E28"/>
    <w:rsid w:val="003F4ECB"/>
    <w:rsid w:val="003F73B7"/>
    <w:rsid w:val="00401066"/>
    <w:rsid w:val="00401645"/>
    <w:rsid w:val="0040183B"/>
    <w:rsid w:val="00401C9C"/>
    <w:rsid w:val="00402005"/>
    <w:rsid w:val="0040223A"/>
    <w:rsid w:val="004027D1"/>
    <w:rsid w:val="00403113"/>
    <w:rsid w:val="00403423"/>
    <w:rsid w:val="00403841"/>
    <w:rsid w:val="00403DFC"/>
    <w:rsid w:val="0040463D"/>
    <w:rsid w:val="0040504B"/>
    <w:rsid w:val="0040544A"/>
    <w:rsid w:val="00405D9C"/>
    <w:rsid w:val="00405F67"/>
    <w:rsid w:val="00406128"/>
    <w:rsid w:val="00406CC3"/>
    <w:rsid w:val="004076D4"/>
    <w:rsid w:val="004076FE"/>
    <w:rsid w:val="00410118"/>
    <w:rsid w:val="00410502"/>
    <w:rsid w:val="00410BEE"/>
    <w:rsid w:val="00410F53"/>
    <w:rsid w:val="00411060"/>
    <w:rsid w:val="00411198"/>
    <w:rsid w:val="004125BE"/>
    <w:rsid w:val="0041400A"/>
    <w:rsid w:val="00414104"/>
    <w:rsid w:val="00414469"/>
    <w:rsid w:val="00414786"/>
    <w:rsid w:val="00414A78"/>
    <w:rsid w:val="00414C1C"/>
    <w:rsid w:val="00415482"/>
    <w:rsid w:val="004156AE"/>
    <w:rsid w:val="0041591F"/>
    <w:rsid w:val="00415C8B"/>
    <w:rsid w:val="00415D38"/>
    <w:rsid w:val="004162BA"/>
    <w:rsid w:val="00416AFA"/>
    <w:rsid w:val="004178BC"/>
    <w:rsid w:val="00420A4E"/>
    <w:rsid w:val="00420C61"/>
    <w:rsid w:val="00420C93"/>
    <w:rsid w:val="00420CBB"/>
    <w:rsid w:val="0042147A"/>
    <w:rsid w:val="00421FB0"/>
    <w:rsid w:val="00422FDA"/>
    <w:rsid w:val="004234F5"/>
    <w:rsid w:val="00423F73"/>
    <w:rsid w:val="00424262"/>
    <w:rsid w:val="004248B9"/>
    <w:rsid w:val="00425AD7"/>
    <w:rsid w:val="00425B61"/>
    <w:rsid w:val="00426333"/>
    <w:rsid w:val="0042646E"/>
    <w:rsid w:val="004264B0"/>
    <w:rsid w:val="0042684D"/>
    <w:rsid w:val="00431ABF"/>
    <w:rsid w:val="00432563"/>
    <w:rsid w:val="00432CD1"/>
    <w:rsid w:val="0043305D"/>
    <w:rsid w:val="00433534"/>
    <w:rsid w:val="00434096"/>
    <w:rsid w:val="00434542"/>
    <w:rsid w:val="00434ADD"/>
    <w:rsid w:val="00434EFD"/>
    <w:rsid w:val="00435792"/>
    <w:rsid w:val="004364E1"/>
    <w:rsid w:val="00436D98"/>
    <w:rsid w:val="0043724E"/>
    <w:rsid w:val="004374DA"/>
    <w:rsid w:val="00437696"/>
    <w:rsid w:val="00437C64"/>
    <w:rsid w:val="00437E37"/>
    <w:rsid w:val="00440EC1"/>
    <w:rsid w:val="00441B23"/>
    <w:rsid w:val="00442E56"/>
    <w:rsid w:val="004435DF"/>
    <w:rsid w:val="0044373C"/>
    <w:rsid w:val="00443DDA"/>
    <w:rsid w:val="00445875"/>
    <w:rsid w:val="00447972"/>
    <w:rsid w:val="00447F30"/>
    <w:rsid w:val="00450C55"/>
    <w:rsid w:val="00450D7B"/>
    <w:rsid w:val="00451619"/>
    <w:rsid w:val="0045242F"/>
    <w:rsid w:val="0045338A"/>
    <w:rsid w:val="0045370B"/>
    <w:rsid w:val="004540B6"/>
    <w:rsid w:val="00454177"/>
    <w:rsid w:val="00454C55"/>
    <w:rsid w:val="00455935"/>
    <w:rsid w:val="00456742"/>
    <w:rsid w:val="004569CE"/>
    <w:rsid w:val="0045707D"/>
    <w:rsid w:val="0045787F"/>
    <w:rsid w:val="00457903"/>
    <w:rsid w:val="00457945"/>
    <w:rsid w:val="00460A6B"/>
    <w:rsid w:val="0046163E"/>
    <w:rsid w:val="0046226F"/>
    <w:rsid w:val="004622AB"/>
    <w:rsid w:val="00462A3A"/>
    <w:rsid w:val="00463306"/>
    <w:rsid w:val="004633FC"/>
    <w:rsid w:val="0046375E"/>
    <w:rsid w:val="00463C2D"/>
    <w:rsid w:val="00463CB2"/>
    <w:rsid w:val="004640F0"/>
    <w:rsid w:val="00464659"/>
    <w:rsid w:val="00464AF3"/>
    <w:rsid w:val="00465107"/>
    <w:rsid w:val="00467D2B"/>
    <w:rsid w:val="00471E2C"/>
    <w:rsid w:val="00472648"/>
    <w:rsid w:val="0047353E"/>
    <w:rsid w:val="0047384D"/>
    <w:rsid w:val="00473969"/>
    <w:rsid w:val="00474156"/>
    <w:rsid w:val="00474338"/>
    <w:rsid w:val="00474493"/>
    <w:rsid w:val="00476423"/>
    <w:rsid w:val="00476C2B"/>
    <w:rsid w:val="00480266"/>
    <w:rsid w:val="00480335"/>
    <w:rsid w:val="004807B3"/>
    <w:rsid w:val="00480CE2"/>
    <w:rsid w:val="00481643"/>
    <w:rsid w:val="004816D3"/>
    <w:rsid w:val="00481836"/>
    <w:rsid w:val="004819DB"/>
    <w:rsid w:val="004820DC"/>
    <w:rsid w:val="0048222E"/>
    <w:rsid w:val="00483448"/>
    <w:rsid w:val="00483789"/>
    <w:rsid w:val="004838C8"/>
    <w:rsid w:val="00483D37"/>
    <w:rsid w:val="00484478"/>
    <w:rsid w:val="004859C5"/>
    <w:rsid w:val="00485CA7"/>
    <w:rsid w:val="0048630B"/>
    <w:rsid w:val="0048726C"/>
    <w:rsid w:val="0048755F"/>
    <w:rsid w:val="00487706"/>
    <w:rsid w:val="004877CC"/>
    <w:rsid w:val="0048783B"/>
    <w:rsid w:val="00490497"/>
    <w:rsid w:val="00490D13"/>
    <w:rsid w:val="0049171E"/>
    <w:rsid w:val="00491B38"/>
    <w:rsid w:val="00491ED1"/>
    <w:rsid w:val="00492EAF"/>
    <w:rsid w:val="00493944"/>
    <w:rsid w:val="00493E48"/>
    <w:rsid w:val="004949F0"/>
    <w:rsid w:val="00495613"/>
    <w:rsid w:val="00497D70"/>
    <w:rsid w:val="00497F14"/>
    <w:rsid w:val="004A0ECF"/>
    <w:rsid w:val="004A19F5"/>
    <w:rsid w:val="004A1C33"/>
    <w:rsid w:val="004A351B"/>
    <w:rsid w:val="004A4677"/>
    <w:rsid w:val="004A5854"/>
    <w:rsid w:val="004A5978"/>
    <w:rsid w:val="004A613C"/>
    <w:rsid w:val="004A72B9"/>
    <w:rsid w:val="004A7811"/>
    <w:rsid w:val="004B00B8"/>
    <w:rsid w:val="004B04EF"/>
    <w:rsid w:val="004B0B5B"/>
    <w:rsid w:val="004B0D8A"/>
    <w:rsid w:val="004B10C2"/>
    <w:rsid w:val="004B1DE1"/>
    <w:rsid w:val="004B217B"/>
    <w:rsid w:val="004B2A65"/>
    <w:rsid w:val="004B33DB"/>
    <w:rsid w:val="004B3DFC"/>
    <w:rsid w:val="004B3E30"/>
    <w:rsid w:val="004B41D0"/>
    <w:rsid w:val="004B4DC5"/>
    <w:rsid w:val="004B4E90"/>
    <w:rsid w:val="004B5052"/>
    <w:rsid w:val="004B5062"/>
    <w:rsid w:val="004B5BA8"/>
    <w:rsid w:val="004B5FB0"/>
    <w:rsid w:val="004B6372"/>
    <w:rsid w:val="004B7DD8"/>
    <w:rsid w:val="004C05C6"/>
    <w:rsid w:val="004C0A28"/>
    <w:rsid w:val="004C10FF"/>
    <w:rsid w:val="004C1812"/>
    <w:rsid w:val="004C19F3"/>
    <w:rsid w:val="004C1FB2"/>
    <w:rsid w:val="004C20E4"/>
    <w:rsid w:val="004C2437"/>
    <w:rsid w:val="004C2516"/>
    <w:rsid w:val="004C2BAB"/>
    <w:rsid w:val="004C316F"/>
    <w:rsid w:val="004C437E"/>
    <w:rsid w:val="004C4439"/>
    <w:rsid w:val="004C4907"/>
    <w:rsid w:val="004C4DE8"/>
    <w:rsid w:val="004C5055"/>
    <w:rsid w:val="004C5150"/>
    <w:rsid w:val="004C5264"/>
    <w:rsid w:val="004C54C7"/>
    <w:rsid w:val="004C5BED"/>
    <w:rsid w:val="004C6407"/>
    <w:rsid w:val="004C67AD"/>
    <w:rsid w:val="004C68A5"/>
    <w:rsid w:val="004D039E"/>
    <w:rsid w:val="004D061C"/>
    <w:rsid w:val="004D0B5D"/>
    <w:rsid w:val="004D1046"/>
    <w:rsid w:val="004D1852"/>
    <w:rsid w:val="004D1FB5"/>
    <w:rsid w:val="004D32AB"/>
    <w:rsid w:val="004D3BEF"/>
    <w:rsid w:val="004D5C46"/>
    <w:rsid w:val="004D6CC1"/>
    <w:rsid w:val="004D735B"/>
    <w:rsid w:val="004D78DF"/>
    <w:rsid w:val="004D7D97"/>
    <w:rsid w:val="004E0190"/>
    <w:rsid w:val="004E0259"/>
    <w:rsid w:val="004E0982"/>
    <w:rsid w:val="004E1435"/>
    <w:rsid w:val="004E16A9"/>
    <w:rsid w:val="004E1D93"/>
    <w:rsid w:val="004E1FE6"/>
    <w:rsid w:val="004E2D3E"/>
    <w:rsid w:val="004E372B"/>
    <w:rsid w:val="004E393A"/>
    <w:rsid w:val="004E4064"/>
    <w:rsid w:val="004E41B8"/>
    <w:rsid w:val="004E4469"/>
    <w:rsid w:val="004E46D9"/>
    <w:rsid w:val="004E4B76"/>
    <w:rsid w:val="004E4DE0"/>
    <w:rsid w:val="004E5611"/>
    <w:rsid w:val="004E5A46"/>
    <w:rsid w:val="004E5E65"/>
    <w:rsid w:val="004F0820"/>
    <w:rsid w:val="004F0ADB"/>
    <w:rsid w:val="004F0B56"/>
    <w:rsid w:val="004F0F82"/>
    <w:rsid w:val="004F109D"/>
    <w:rsid w:val="004F19E7"/>
    <w:rsid w:val="004F1C80"/>
    <w:rsid w:val="004F2FD0"/>
    <w:rsid w:val="004F396C"/>
    <w:rsid w:val="004F3A7C"/>
    <w:rsid w:val="004F50FA"/>
    <w:rsid w:val="004F52B6"/>
    <w:rsid w:val="004F59C8"/>
    <w:rsid w:val="004F6FC8"/>
    <w:rsid w:val="004F7558"/>
    <w:rsid w:val="0050062D"/>
    <w:rsid w:val="00500EE5"/>
    <w:rsid w:val="005014F7"/>
    <w:rsid w:val="00501927"/>
    <w:rsid w:val="00501F9F"/>
    <w:rsid w:val="00502113"/>
    <w:rsid w:val="00502345"/>
    <w:rsid w:val="0050271F"/>
    <w:rsid w:val="00502DAD"/>
    <w:rsid w:val="0050303E"/>
    <w:rsid w:val="00503170"/>
    <w:rsid w:val="00503934"/>
    <w:rsid w:val="005046AD"/>
    <w:rsid w:val="00505361"/>
    <w:rsid w:val="005065CD"/>
    <w:rsid w:val="00506A57"/>
    <w:rsid w:val="00507073"/>
    <w:rsid w:val="005102D1"/>
    <w:rsid w:val="005103DA"/>
    <w:rsid w:val="005104F2"/>
    <w:rsid w:val="00510773"/>
    <w:rsid w:val="00510FE7"/>
    <w:rsid w:val="00511375"/>
    <w:rsid w:val="00511E25"/>
    <w:rsid w:val="00512747"/>
    <w:rsid w:val="00512B89"/>
    <w:rsid w:val="005130A7"/>
    <w:rsid w:val="00513244"/>
    <w:rsid w:val="005135F9"/>
    <w:rsid w:val="00514C5A"/>
    <w:rsid w:val="005158CA"/>
    <w:rsid w:val="00516E5D"/>
    <w:rsid w:val="00517E0B"/>
    <w:rsid w:val="0052007C"/>
    <w:rsid w:val="0052024A"/>
    <w:rsid w:val="00520842"/>
    <w:rsid w:val="00521911"/>
    <w:rsid w:val="00521EAD"/>
    <w:rsid w:val="005225A6"/>
    <w:rsid w:val="00522644"/>
    <w:rsid w:val="00522C57"/>
    <w:rsid w:val="00523AB4"/>
    <w:rsid w:val="00524F2B"/>
    <w:rsid w:val="0052515A"/>
    <w:rsid w:val="00525A72"/>
    <w:rsid w:val="00525ADD"/>
    <w:rsid w:val="00525D16"/>
    <w:rsid w:val="00526367"/>
    <w:rsid w:val="00526A92"/>
    <w:rsid w:val="00526C2C"/>
    <w:rsid w:val="0052739F"/>
    <w:rsid w:val="00527686"/>
    <w:rsid w:val="00530DFA"/>
    <w:rsid w:val="00531146"/>
    <w:rsid w:val="005323B7"/>
    <w:rsid w:val="00532638"/>
    <w:rsid w:val="00532D14"/>
    <w:rsid w:val="00533A4D"/>
    <w:rsid w:val="005343FD"/>
    <w:rsid w:val="00534ACC"/>
    <w:rsid w:val="00535456"/>
    <w:rsid w:val="0053657A"/>
    <w:rsid w:val="0053693C"/>
    <w:rsid w:val="00536C69"/>
    <w:rsid w:val="00536DFE"/>
    <w:rsid w:val="00537651"/>
    <w:rsid w:val="005400D2"/>
    <w:rsid w:val="00540EC9"/>
    <w:rsid w:val="00541D0F"/>
    <w:rsid w:val="00542A7F"/>
    <w:rsid w:val="005445F2"/>
    <w:rsid w:val="00544796"/>
    <w:rsid w:val="00544BB9"/>
    <w:rsid w:val="00544DBD"/>
    <w:rsid w:val="00545E17"/>
    <w:rsid w:val="00546023"/>
    <w:rsid w:val="005467E5"/>
    <w:rsid w:val="00546981"/>
    <w:rsid w:val="00547030"/>
    <w:rsid w:val="00547930"/>
    <w:rsid w:val="00547B8C"/>
    <w:rsid w:val="00547D60"/>
    <w:rsid w:val="005508D6"/>
    <w:rsid w:val="00551CE3"/>
    <w:rsid w:val="0055212E"/>
    <w:rsid w:val="0055320E"/>
    <w:rsid w:val="00553552"/>
    <w:rsid w:val="005549F9"/>
    <w:rsid w:val="00555BFA"/>
    <w:rsid w:val="005562F9"/>
    <w:rsid w:val="00557542"/>
    <w:rsid w:val="00557B7F"/>
    <w:rsid w:val="00561452"/>
    <w:rsid w:val="00561F60"/>
    <w:rsid w:val="00562B45"/>
    <w:rsid w:val="00562E97"/>
    <w:rsid w:val="00563030"/>
    <w:rsid w:val="0056369D"/>
    <w:rsid w:val="00563AB7"/>
    <w:rsid w:val="00563DA0"/>
    <w:rsid w:val="00563EF8"/>
    <w:rsid w:val="005642AC"/>
    <w:rsid w:val="005644CC"/>
    <w:rsid w:val="00564A05"/>
    <w:rsid w:val="00564ABF"/>
    <w:rsid w:val="005658DB"/>
    <w:rsid w:val="00565A41"/>
    <w:rsid w:val="00565E21"/>
    <w:rsid w:val="005661E6"/>
    <w:rsid w:val="005665AE"/>
    <w:rsid w:val="00566A25"/>
    <w:rsid w:val="00566B87"/>
    <w:rsid w:val="00567719"/>
    <w:rsid w:val="00570525"/>
    <w:rsid w:val="005720EA"/>
    <w:rsid w:val="00572299"/>
    <w:rsid w:val="00572800"/>
    <w:rsid w:val="00572E4A"/>
    <w:rsid w:val="00573454"/>
    <w:rsid w:val="00573B98"/>
    <w:rsid w:val="005745EE"/>
    <w:rsid w:val="005750ED"/>
    <w:rsid w:val="00575177"/>
    <w:rsid w:val="00575E42"/>
    <w:rsid w:val="00575EA4"/>
    <w:rsid w:val="00576448"/>
    <w:rsid w:val="005772D7"/>
    <w:rsid w:val="0058191E"/>
    <w:rsid w:val="0058279C"/>
    <w:rsid w:val="00582D50"/>
    <w:rsid w:val="00583468"/>
    <w:rsid w:val="0058375C"/>
    <w:rsid w:val="0058404F"/>
    <w:rsid w:val="0058686D"/>
    <w:rsid w:val="00586B89"/>
    <w:rsid w:val="00591995"/>
    <w:rsid w:val="00591B5A"/>
    <w:rsid w:val="00591E69"/>
    <w:rsid w:val="0059293E"/>
    <w:rsid w:val="0059351E"/>
    <w:rsid w:val="00594261"/>
    <w:rsid w:val="0059495F"/>
    <w:rsid w:val="00594C93"/>
    <w:rsid w:val="00594FBD"/>
    <w:rsid w:val="00595D33"/>
    <w:rsid w:val="00595E94"/>
    <w:rsid w:val="005964BE"/>
    <w:rsid w:val="00596733"/>
    <w:rsid w:val="00597382"/>
    <w:rsid w:val="00597599"/>
    <w:rsid w:val="00597852"/>
    <w:rsid w:val="005A001C"/>
    <w:rsid w:val="005A05BE"/>
    <w:rsid w:val="005A05FE"/>
    <w:rsid w:val="005A0BEF"/>
    <w:rsid w:val="005A0C0E"/>
    <w:rsid w:val="005A0D6E"/>
    <w:rsid w:val="005A0EF5"/>
    <w:rsid w:val="005A125A"/>
    <w:rsid w:val="005A1492"/>
    <w:rsid w:val="005A14C6"/>
    <w:rsid w:val="005A1848"/>
    <w:rsid w:val="005A2628"/>
    <w:rsid w:val="005A29AF"/>
    <w:rsid w:val="005A2F6E"/>
    <w:rsid w:val="005A4B69"/>
    <w:rsid w:val="005A4BF0"/>
    <w:rsid w:val="005A4C78"/>
    <w:rsid w:val="005A4E8B"/>
    <w:rsid w:val="005A544E"/>
    <w:rsid w:val="005A55BF"/>
    <w:rsid w:val="005A5A3A"/>
    <w:rsid w:val="005A5A50"/>
    <w:rsid w:val="005A5B42"/>
    <w:rsid w:val="005A5C43"/>
    <w:rsid w:val="005A5E41"/>
    <w:rsid w:val="005A60BB"/>
    <w:rsid w:val="005A72DD"/>
    <w:rsid w:val="005A7ABC"/>
    <w:rsid w:val="005A7D5E"/>
    <w:rsid w:val="005B0492"/>
    <w:rsid w:val="005B065F"/>
    <w:rsid w:val="005B0A64"/>
    <w:rsid w:val="005B0B34"/>
    <w:rsid w:val="005B0DE1"/>
    <w:rsid w:val="005B14F1"/>
    <w:rsid w:val="005B2EA3"/>
    <w:rsid w:val="005B369D"/>
    <w:rsid w:val="005B36FE"/>
    <w:rsid w:val="005B393D"/>
    <w:rsid w:val="005B3D56"/>
    <w:rsid w:val="005B46BF"/>
    <w:rsid w:val="005B72DC"/>
    <w:rsid w:val="005B7D65"/>
    <w:rsid w:val="005C0219"/>
    <w:rsid w:val="005C027B"/>
    <w:rsid w:val="005C0398"/>
    <w:rsid w:val="005C09D6"/>
    <w:rsid w:val="005C21EB"/>
    <w:rsid w:val="005C2E85"/>
    <w:rsid w:val="005C2F2A"/>
    <w:rsid w:val="005C3988"/>
    <w:rsid w:val="005C3F04"/>
    <w:rsid w:val="005C515F"/>
    <w:rsid w:val="005C5222"/>
    <w:rsid w:val="005C55EB"/>
    <w:rsid w:val="005C5C4B"/>
    <w:rsid w:val="005C6662"/>
    <w:rsid w:val="005C68AB"/>
    <w:rsid w:val="005C733E"/>
    <w:rsid w:val="005D044A"/>
    <w:rsid w:val="005D07FD"/>
    <w:rsid w:val="005D1899"/>
    <w:rsid w:val="005D1C7B"/>
    <w:rsid w:val="005D1E1B"/>
    <w:rsid w:val="005D263C"/>
    <w:rsid w:val="005D3124"/>
    <w:rsid w:val="005D34C4"/>
    <w:rsid w:val="005D3C59"/>
    <w:rsid w:val="005D42C9"/>
    <w:rsid w:val="005D42F8"/>
    <w:rsid w:val="005D4886"/>
    <w:rsid w:val="005D52CB"/>
    <w:rsid w:val="005D5820"/>
    <w:rsid w:val="005D6D44"/>
    <w:rsid w:val="005D6D7E"/>
    <w:rsid w:val="005D7055"/>
    <w:rsid w:val="005D717F"/>
    <w:rsid w:val="005D7F1E"/>
    <w:rsid w:val="005E03D7"/>
    <w:rsid w:val="005E0E5B"/>
    <w:rsid w:val="005E1995"/>
    <w:rsid w:val="005E1A83"/>
    <w:rsid w:val="005E2190"/>
    <w:rsid w:val="005E3AE1"/>
    <w:rsid w:val="005E3DF5"/>
    <w:rsid w:val="005E40D5"/>
    <w:rsid w:val="005E4854"/>
    <w:rsid w:val="005E51E1"/>
    <w:rsid w:val="005E553C"/>
    <w:rsid w:val="005E69AE"/>
    <w:rsid w:val="005E6A72"/>
    <w:rsid w:val="005E7423"/>
    <w:rsid w:val="005E7CC5"/>
    <w:rsid w:val="005E7F9E"/>
    <w:rsid w:val="005F05D9"/>
    <w:rsid w:val="005F3BEC"/>
    <w:rsid w:val="005F4BC7"/>
    <w:rsid w:val="005F4D74"/>
    <w:rsid w:val="005F52D0"/>
    <w:rsid w:val="005F574A"/>
    <w:rsid w:val="005F6DB2"/>
    <w:rsid w:val="005F6F7C"/>
    <w:rsid w:val="005F799C"/>
    <w:rsid w:val="005F7E41"/>
    <w:rsid w:val="005F7FCA"/>
    <w:rsid w:val="006001F5"/>
    <w:rsid w:val="006007F7"/>
    <w:rsid w:val="006013C8"/>
    <w:rsid w:val="00601A8B"/>
    <w:rsid w:val="00601B13"/>
    <w:rsid w:val="00601D02"/>
    <w:rsid w:val="00601EEB"/>
    <w:rsid w:val="006021B1"/>
    <w:rsid w:val="0060331F"/>
    <w:rsid w:val="006042F7"/>
    <w:rsid w:val="00605A28"/>
    <w:rsid w:val="00605AA4"/>
    <w:rsid w:val="00605EFA"/>
    <w:rsid w:val="0060762A"/>
    <w:rsid w:val="006076AD"/>
    <w:rsid w:val="006076D2"/>
    <w:rsid w:val="00607B57"/>
    <w:rsid w:val="00607CDD"/>
    <w:rsid w:val="00607F3D"/>
    <w:rsid w:val="00610A0A"/>
    <w:rsid w:val="0061259B"/>
    <w:rsid w:val="00612AA8"/>
    <w:rsid w:val="00612AB5"/>
    <w:rsid w:val="0061361C"/>
    <w:rsid w:val="00613E41"/>
    <w:rsid w:val="0061420F"/>
    <w:rsid w:val="006142D4"/>
    <w:rsid w:val="006143C7"/>
    <w:rsid w:val="006146DE"/>
    <w:rsid w:val="00614A04"/>
    <w:rsid w:val="00614A9D"/>
    <w:rsid w:val="00620BE1"/>
    <w:rsid w:val="00621096"/>
    <w:rsid w:val="00621238"/>
    <w:rsid w:val="00622DED"/>
    <w:rsid w:val="006238C6"/>
    <w:rsid w:val="00623A3E"/>
    <w:rsid w:val="006240D4"/>
    <w:rsid w:val="00624406"/>
    <w:rsid w:val="006252E5"/>
    <w:rsid w:val="00625831"/>
    <w:rsid w:val="00626A91"/>
    <w:rsid w:val="00627439"/>
    <w:rsid w:val="006300F9"/>
    <w:rsid w:val="00630C0A"/>
    <w:rsid w:val="006323D1"/>
    <w:rsid w:val="006344FB"/>
    <w:rsid w:val="00635C83"/>
    <w:rsid w:val="00635FA0"/>
    <w:rsid w:val="00637A44"/>
    <w:rsid w:val="00637E12"/>
    <w:rsid w:val="006402AB"/>
    <w:rsid w:val="0064053E"/>
    <w:rsid w:val="00640A25"/>
    <w:rsid w:val="00640A66"/>
    <w:rsid w:val="0064169A"/>
    <w:rsid w:val="00642710"/>
    <w:rsid w:val="00642900"/>
    <w:rsid w:val="0064291D"/>
    <w:rsid w:val="0064476B"/>
    <w:rsid w:val="00644ADE"/>
    <w:rsid w:val="00644F3B"/>
    <w:rsid w:val="006454E4"/>
    <w:rsid w:val="00645B8E"/>
    <w:rsid w:val="0064625D"/>
    <w:rsid w:val="0064637E"/>
    <w:rsid w:val="0064681C"/>
    <w:rsid w:val="00647BE6"/>
    <w:rsid w:val="00647FF5"/>
    <w:rsid w:val="006518F5"/>
    <w:rsid w:val="006521A8"/>
    <w:rsid w:val="0065253B"/>
    <w:rsid w:val="0065313D"/>
    <w:rsid w:val="00653A66"/>
    <w:rsid w:val="006543BE"/>
    <w:rsid w:val="006544DA"/>
    <w:rsid w:val="00654D05"/>
    <w:rsid w:val="00655743"/>
    <w:rsid w:val="00655774"/>
    <w:rsid w:val="00655C3A"/>
    <w:rsid w:val="006560EA"/>
    <w:rsid w:val="006568D7"/>
    <w:rsid w:val="0065690D"/>
    <w:rsid w:val="00656DE2"/>
    <w:rsid w:val="00657107"/>
    <w:rsid w:val="006575A5"/>
    <w:rsid w:val="00657C9C"/>
    <w:rsid w:val="00661272"/>
    <w:rsid w:val="006622B2"/>
    <w:rsid w:val="00662836"/>
    <w:rsid w:val="0066293A"/>
    <w:rsid w:val="00663F23"/>
    <w:rsid w:val="006649C1"/>
    <w:rsid w:val="00664E3A"/>
    <w:rsid w:val="0066723E"/>
    <w:rsid w:val="006673FD"/>
    <w:rsid w:val="00667BED"/>
    <w:rsid w:val="006704B8"/>
    <w:rsid w:val="00671958"/>
    <w:rsid w:val="0067233B"/>
    <w:rsid w:val="006732D5"/>
    <w:rsid w:val="006736AC"/>
    <w:rsid w:val="00673701"/>
    <w:rsid w:val="00673B23"/>
    <w:rsid w:val="006744B2"/>
    <w:rsid w:val="00675695"/>
    <w:rsid w:val="00676445"/>
    <w:rsid w:val="00677483"/>
    <w:rsid w:val="00677690"/>
    <w:rsid w:val="0067797C"/>
    <w:rsid w:val="00680415"/>
    <w:rsid w:val="006830B5"/>
    <w:rsid w:val="0068343A"/>
    <w:rsid w:val="006834C3"/>
    <w:rsid w:val="00683EC9"/>
    <w:rsid w:val="00684776"/>
    <w:rsid w:val="00684AAB"/>
    <w:rsid w:val="00685484"/>
    <w:rsid w:val="00685533"/>
    <w:rsid w:val="006855DB"/>
    <w:rsid w:val="006856D6"/>
    <w:rsid w:val="00686226"/>
    <w:rsid w:val="0068683B"/>
    <w:rsid w:val="0068712A"/>
    <w:rsid w:val="00687778"/>
    <w:rsid w:val="00687ACD"/>
    <w:rsid w:val="00687B10"/>
    <w:rsid w:val="00687CA9"/>
    <w:rsid w:val="00690411"/>
    <w:rsid w:val="00690568"/>
    <w:rsid w:val="00690E44"/>
    <w:rsid w:val="00691A4B"/>
    <w:rsid w:val="006920AC"/>
    <w:rsid w:val="006944A4"/>
    <w:rsid w:val="00694B8F"/>
    <w:rsid w:val="0069634D"/>
    <w:rsid w:val="006967C0"/>
    <w:rsid w:val="00696AFA"/>
    <w:rsid w:val="006979DF"/>
    <w:rsid w:val="00697D3F"/>
    <w:rsid w:val="006A0F0D"/>
    <w:rsid w:val="006A2170"/>
    <w:rsid w:val="006A4488"/>
    <w:rsid w:val="006A6397"/>
    <w:rsid w:val="006A663E"/>
    <w:rsid w:val="006A6C2B"/>
    <w:rsid w:val="006B0BCC"/>
    <w:rsid w:val="006B101A"/>
    <w:rsid w:val="006B1058"/>
    <w:rsid w:val="006B1FB2"/>
    <w:rsid w:val="006B2094"/>
    <w:rsid w:val="006B237D"/>
    <w:rsid w:val="006B2EC1"/>
    <w:rsid w:val="006B3120"/>
    <w:rsid w:val="006B3957"/>
    <w:rsid w:val="006B5D55"/>
    <w:rsid w:val="006B609C"/>
    <w:rsid w:val="006B6E20"/>
    <w:rsid w:val="006B7336"/>
    <w:rsid w:val="006B7534"/>
    <w:rsid w:val="006B77AF"/>
    <w:rsid w:val="006C0329"/>
    <w:rsid w:val="006C0CC4"/>
    <w:rsid w:val="006C0F16"/>
    <w:rsid w:val="006C23B1"/>
    <w:rsid w:val="006C2499"/>
    <w:rsid w:val="006C2D0B"/>
    <w:rsid w:val="006C2E10"/>
    <w:rsid w:val="006C34F4"/>
    <w:rsid w:val="006C356B"/>
    <w:rsid w:val="006C484D"/>
    <w:rsid w:val="006C4B02"/>
    <w:rsid w:val="006C4D84"/>
    <w:rsid w:val="006C552C"/>
    <w:rsid w:val="006C7188"/>
    <w:rsid w:val="006C738A"/>
    <w:rsid w:val="006D03B6"/>
    <w:rsid w:val="006D1907"/>
    <w:rsid w:val="006D1CE9"/>
    <w:rsid w:val="006D22E9"/>
    <w:rsid w:val="006D2DAB"/>
    <w:rsid w:val="006D3C7A"/>
    <w:rsid w:val="006D3FB5"/>
    <w:rsid w:val="006D501E"/>
    <w:rsid w:val="006D60B0"/>
    <w:rsid w:val="006D61E9"/>
    <w:rsid w:val="006D6F36"/>
    <w:rsid w:val="006D7125"/>
    <w:rsid w:val="006D7722"/>
    <w:rsid w:val="006D7CCF"/>
    <w:rsid w:val="006E101F"/>
    <w:rsid w:val="006E1486"/>
    <w:rsid w:val="006E1765"/>
    <w:rsid w:val="006E18E8"/>
    <w:rsid w:val="006E32FD"/>
    <w:rsid w:val="006E3B36"/>
    <w:rsid w:val="006E3BF0"/>
    <w:rsid w:val="006E4C4D"/>
    <w:rsid w:val="006E5DC3"/>
    <w:rsid w:val="006E6B06"/>
    <w:rsid w:val="006F1904"/>
    <w:rsid w:val="006F1EC9"/>
    <w:rsid w:val="006F228D"/>
    <w:rsid w:val="006F286D"/>
    <w:rsid w:val="006F2D62"/>
    <w:rsid w:val="006F375F"/>
    <w:rsid w:val="006F4E1E"/>
    <w:rsid w:val="006F5583"/>
    <w:rsid w:val="006F69BD"/>
    <w:rsid w:val="006F6C4B"/>
    <w:rsid w:val="006F7DA6"/>
    <w:rsid w:val="00700130"/>
    <w:rsid w:val="00700C66"/>
    <w:rsid w:val="00700FA7"/>
    <w:rsid w:val="007019C6"/>
    <w:rsid w:val="00702253"/>
    <w:rsid w:val="00702272"/>
    <w:rsid w:val="007024E2"/>
    <w:rsid w:val="00702894"/>
    <w:rsid w:val="00703689"/>
    <w:rsid w:val="00703FA9"/>
    <w:rsid w:val="0070401E"/>
    <w:rsid w:val="0070433F"/>
    <w:rsid w:val="00704E2F"/>
    <w:rsid w:val="00705D7B"/>
    <w:rsid w:val="00705E03"/>
    <w:rsid w:val="00706C37"/>
    <w:rsid w:val="00706CBD"/>
    <w:rsid w:val="00707F97"/>
    <w:rsid w:val="0071000B"/>
    <w:rsid w:val="007110C3"/>
    <w:rsid w:val="007111ED"/>
    <w:rsid w:val="007113DF"/>
    <w:rsid w:val="0071159A"/>
    <w:rsid w:val="007128DC"/>
    <w:rsid w:val="00713BBC"/>
    <w:rsid w:val="007142ED"/>
    <w:rsid w:val="007147D0"/>
    <w:rsid w:val="00714A97"/>
    <w:rsid w:val="00714BB2"/>
    <w:rsid w:val="00714E65"/>
    <w:rsid w:val="00717BBA"/>
    <w:rsid w:val="00717C4E"/>
    <w:rsid w:val="00717D8D"/>
    <w:rsid w:val="00720197"/>
    <w:rsid w:val="0072138D"/>
    <w:rsid w:val="00721B40"/>
    <w:rsid w:val="007220F2"/>
    <w:rsid w:val="00723376"/>
    <w:rsid w:val="00723E69"/>
    <w:rsid w:val="00725581"/>
    <w:rsid w:val="00725A70"/>
    <w:rsid w:val="00725CF8"/>
    <w:rsid w:val="00725E4D"/>
    <w:rsid w:val="00726AD8"/>
    <w:rsid w:val="007303D3"/>
    <w:rsid w:val="00732AA9"/>
    <w:rsid w:val="0073348E"/>
    <w:rsid w:val="00734057"/>
    <w:rsid w:val="00734BC1"/>
    <w:rsid w:val="00735003"/>
    <w:rsid w:val="007351AA"/>
    <w:rsid w:val="00736DEF"/>
    <w:rsid w:val="00737D6B"/>
    <w:rsid w:val="007400FA"/>
    <w:rsid w:val="007407AE"/>
    <w:rsid w:val="00740DE5"/>
    <w:rsid w:val="007414F4"/>
    <w:rsid w:val="007418ED"/>
    <w:rsid w:val="00741FC4"/>
    <w:rsid w:val="0074285E"/>
    <w:rsid w:val="00742CA7"/>
    <w:rsid w:val="00744221"/>
    <w:rsid w:val="0074468C"/>
    <w:rsid w:val="00744C64"/>
    <w:rsid w:val="0074521E"/>
    <w:rsid w:val="007453EB"/>
    <w:rsid w:val="00745BDA"/>
    <w:rsid w:val="00746705"/>
    <w:rsid w:val="00747656"/>
    <w:rsid w:val="007503DB"/>
    <w:rsid w:val="00751C48"/>
    <w:rsid w:val="00752596"/>
    <w:rsid w:val="00752B00"/>
    <w:rsid w:val="00753132"/>
    <w:rsid w:val="00754A0E"/>
    <w:rsid w:val="00754AE3"/>
    <w:rsid w:val="0075568C"/>
    <w:rsid w:val="00756242"/>
    <w:rsid w:val="00756417"/>
    <w:rsid w:val="00757AAC"/>
    <w:rsid w:val="00757BE2"/>
    <w:rsid w:val="00757D64"/>
    <w:rsid w:val="00760022"/>
    <w:rsid w:val="0076065E"/>
    <w:rsid w:val="00761173"/>
    <w:rsid w:val="0076131A"/>
    <w:rsid w:val="00761DBC"/>
    <w:rsid w:val="007622C3"/>
    <w:rsid w:val="00762815"/>
    <w:rsid w:val="00764D2F"/>
    <w:rsid w:val="007663A8"/>
    <w:rsid w:val="0077070D"/>
    <w:rsid w:val="00770738"/>
    <w:rsid w:val="00770DD1"/>
    <w:rsid w:val="007710E4"/>
    <w:rsid w:val="00771C66"/>
    <w:rsid w:val="00772810"/>
    <w:rsid w:val="0077330D"/>
    <w:rsid w:val="007738AA"/>
    <w:rsid w:val="00773E45"/>
    <w:rsid w:val="0077407F"/>
    <w:rsid w:val="00774BEA"/>
    <w:rsid w:val="007751E3"/>
    <w:rsid w:val="00775EBA"/>
    <w:rsid w:val="007763BE"/>
    <w:rsid w:val="007763CB"/>
    <w:rsid w:val="0077646F"/>
    <w:rsid w:val="007764A0"/>
    <w:rsid w:val="00776642"/>
    <w:rsid w:val="00776721"/>
    <w:rsid w:val="00776A2F"/>
    <w:rsid w:val="007773A0"/>
    <w:rsid w:val="007774FF"/>
    <w:rsid w:val="007776E3"/>
    <w:rsid w:val="00777781"/>
    <w:rsid w:val="00780045"/>
    <w:rsid w:val="00780E2B"/>
    <w:rsid w:val="007813CC"/>
    <w:rsid w:val="00781463"/>
    <w:rsid w:val="007816BE"/>
    <w:rsid w:val="00781FC1"/>
    <w:rsid w:val="0078212A"/>
    <w:rsid w:val="00782395"/>
    <w:rsid w:val="00783D59"/>
    <w:rsid w:val="00783E0B"/>
    <w:rsid w:val="00783F06"/>
    <w:rsid w:val="007842D4"/>
    <w:rsid w:val="0078496D"/>
    <w:rsid w:val="0078507B"/>
    <w:rsid w:val="007850C4"/>
    <w:rsid w:val="00785221"/>
    <w:rsid w:val="00786582"/>
    <w:rsid w:val="007875F6"/>
    <w:rsid w:val="00787E5F"/>
    <w:rsid w:val="00787FDB"/>
    <w:rsid w:val="0079195E"/>
    <w:rsid w:val="007925AE"/>
    <w:rsid w:val="00792609"/>
    <w:rsid w:val="00792793"/>
    <w:rsid w:val="00792D02"/>
    <w:rsid w:val="00793065"/>
    <w:rsid w:val="0079323C"/>
    <w:rsid w:val="0079354F"/>
    <w:rsid w:val="00794AD3"/>
    <w:rsid w:val="007956FB"/>
    <w:rsid w:val="007A04BB"/>
    <w:rsid w:val="007A0554"/>
    <w:rsid w:val="007A072A"/>
    <w:rsid w:val="007A12F5"/>
    <w:rsid w:val="007A30CD"/>
    <w:rsid w:val="007A321B"/>
    <w:rsid w:val="007A3FBB"/>
    <w:rsid w:val="007A4586"/>
    <w:rsid w:val="007A4D97"/>
    <w:rsid w:val="007A5E46"/>
    <w:rsid w:val="007A6B0A"/>
    <w:rsid w:val="007A6BF9"/>
    <w:rsid w:val="007A7027"/>
    <w:rsid w:val="007A7F25"/>
    <w:rsid w:val="007B0D0A"/>
    <w:rsid w:val="007B221B"/>
    <w:rsid w:val="007B2E30"/>
    <w:rsid w:val="007B3251"/>
    <w:rsid w:val="007B3303"/>
    <w:rsid w:val="007B3482"/>
    <w:rsid w:val="007B353C"/>
    <w:rsid w:val="007B4E0F"/>
    <w:rsid w:val="007B5197"/>
    <w:rsid w:val="007B55B9"/>
    <w:rsid w:val="007B5CC9"/>
    <w:rsid w:val="007B6685"/>
    <w:rsid w:val="007B66E9"/>
    <w:rsid w:val="007B6723"/>
    <w:rsid w:val="007B74CF"/>
    <w:rsid w:val="007B7821"/>
    <w:rsid w:val="007B785D"/>
    <w:rsid w:val="007B79AE"/>
    <w:rsid w:val="007B79C2"/>
    <w:rsid w:val="007B7BFB"/>
    <w:rsid w:val="007C01B3"/>
    <w:rsid w:val="007C0638"/>
    <w:rsid w:val="007C0813"/>
    <w:rsid w:val="007C0AAC"/>
    <w:rsid w:val="007C0DF2"/>
    <w:rsid w:val="007C1C0D"/>
    <w:rsid w:val="007C26BA"/>
    <w:rsid w:val="007C2DDC"/>
    <w:rsid w:val="007C2FE3"/>
    <w:rsid w:val="007C48EE"/>
    <w:rsid w:val="007C4A0B"/>
    <w:rsid w:val="007C4A32"/>
    <w:rsid w:val="007C584A"/>
    <w:rsid w:val="007C5CD3"/>
    <w:rsid w:val="007C6CD3"/>
    <w:rsid w:val="007C7F7A"/>
    <w:rsid w:val="007D0736"/>
    <w:rsid w:val="007D0952"/>
    <w:rsid w:val="007D0A50"/>
    <w:rsid w:val="007D0DF9"/>
    <w:rsid w:val="007D10DB"/>
    <w:rsid w:val="007D214D"/>
    <w:rsid w:val="007D2622"/>
    <w:rsid w:val="007D32E3"/>
    <w:rsid w:val="007D406E"/>
    <w:rsid w:val="007D4AA5"/>
    <w:rsid w:val="007D4DB8"/>
    <w:rsid w:val="007D517B"/>
    <w:rsid w:val="007D556D"/>
    <w:rsid w:val="007D5D60"/>
    <w:rsid w:val="007D6345"/>
    <w:rsid w:val="007D63C1"/>
    <w:rsid w:val="007D63F9"/>
    <w:rsid w:val="007D649D"/>
    <w:rsid w:val="007D6528"/>
    <w:rsid w:val="007E18BC"/>
    <w:rsid w:val="007E1AB3"/>
    <w:rsid w:val="007E1FD3"/>
    <w:rsid w:val="007E2220"/>
    <w:rsid w:val="007E2ED3"/>
    <w:rsid w:val="007E3586"/>
    <w:rsid w:val="007E368C"/>
    <w:rsid w:val="007E3ADC"/>
    <w:rsid w:val="007E3BF1"/>
    <w:rsid w:val="007E44E7"/>
    <w:rsid w:val="007E55E0"/>
    <w:rsid w:val="007E6890"/>
    <w:rsid w:val="007E79D1"/>
    <w:rsid w:val="007E7A47"/>
    <w:rsid w:val="007E7B53"/>
    <w:rsid w:val="007E7CBB"/>
    <w:rsid w:val="007F0DCA"/>
    <w:rsid w:val="007F19FB"/>
    <w:rsid w:val="007F1AF7"/>
    <w:rsid w:val="007F1BDD"/>
    <w:rsid w:val="007F270C"/>
    <w:rsid w:val="007F3516"/>
    <w:rsid w:val="007F4562"/>
    <w:rsid w:val="007F45E7"/>
    <w:rsid w:val="007F46BC"/>
    <w:rsid w:val="007F57CE"/>
    <w:rsid w:val="007F5EFE"/>
    <w:rsid w:val="007F7A98"/>
    <w:rsid w:val="007F7C84"/>
    <w:rsid w:val="007F7CD7"/>
    <w:rsid w:val="00800C96"/>
    <w:rsid w:val="008016E3"/>
    <w:rsid w:val="00801917"/>
    <w:rsid w:val="00801E99"/>
    <w:rsid w:val="00802014"/>
    <w:rsid w:val="008029B8"/>
    <w:rsid w:val="00803229"/>
    <w:rsid w:val="008040BF"/>
    <w:rsid w:val="00804170"/>
    <w:rsid w:val="008043AE"/>
    <w:rsid w:val="00804D9E"/>
    <w:rsid w:val="008055D5"/>
    <w:rsid w:val="0080580E"/>
    <w:rsid w:val="00805DDD"/>
    <w:rsid w:val="00805EBF"/>
    <w:rsid w:val="00806A86"/>
    <w:rsid w:val="00806E4C"/>
    <w:rsid w:val="00807603"/>
    <w:rsid w:val="00807CCF"/>
    <w:rsid w:val="00807FC7"/>
    <w:rsid w:val="00811433"/>
    <w:rsid w:val="00812ACF"/>
    <w:rsid w:val="0081363C"/>
    <w:rsid w:val="00813AB0"/>
    <w:rsid w:val="00813EB7"/>
    <w:rsid w:val="00813F3D"/>
    <w:rsid w:val="008145DB"/>
    <w:rsid w:val="00815217"/>
    <w:rsid w:val="008154B3"/>
    <w:rsid w:val="00815B46"/>
    <w:rsid w:val="00815DE6"/>
    <w:rsid w:val="008171EB"/>
    <w:rsid w:val="00817FA6"/>
    <w:rsid w:val="008203DE"/>
    <w:rsid w:val="00820B4B"/>
    <w:rsid w:val="00820E10"/>
    <w:rsid w:val="00820FA3"/>
    <w:rsid w:val="008218F9"/>
    <w:rsid w:val="00823A62"/>
    <w:rsid w:val="00823C25"/>
    <w:rsid w:val="0082404A"/>
    <w:rsid w:val="008241BF"/>
    <w:rsid w:val="0082461F"/>
    <w:rsid w:val="00824D6F"/>
    <w:rsid w:val="00825A96"/>
    <w:rsid w:val="00825B8C"/>
    <w:rsid w:val="008262B6"/>
    <w:rsid w:val="00831FFD"/>
    <w:rsid w:val="0083228A"/>
    <w:rsid w:val="008322F9"/>
    <w:rsid w:val="00832512"/>
    <w:rsid w:val="00832909"/>
    <w:rsid w:val="0083356C"/>
    <w:rsid w:val="008339CC"/>
    <w:rsid w:val="00833A53"/>
    <w:rsid w:val="00834CA0"/>
    <w:rsid w:val="00834E85"/>
    <w:rsid w:val="008357F3"/>
    <w:rsid w:val="0083580C"/>
    <w:rsid w:val="00835A42"/>
    <w:rsid w:val="00835C2D"/>
    <w:rsid w:val="00836101"/>
    <w:rsid w:val="00836180"/>
    <w:rsid w:val="0083650F"/>
    <w:rsid w:val="0083664C"/>
    <w:rsid w:val="0083672C"/>
    <w:rsid w:val="00836A55"/>
    <w:rsid w:val="00836B07"/>
    <w:rsid w:val="00836E6F"/>
    <w:rsid w:val="00837234"/>
    <w:rsid w:val="0083776D"/>
    <w:rsid w:val="0083779C"/>
    <w:rsid w:val="00837902"/>
    <w:rsid w:val="00837D5C"/>
    <w:rsid w:val="00837EC5"/>
    <w:rsid w:val="00840370"/>
    <w:rsid w:val="00840AAF"/>
    <w:rsid w:val="008422E5"/>
    <w:rsid w:val="00842395"/>
    <w:rsid w:val="008428CE"/>
    <w:rsid w:val="0084423E"/>
    <w:rsid w:val="00845C97"/>
    <w:rsid w:val="00846243"/>
    <w:rsid w:val="00846C29"/>
    <w:rsid w:val="008470B4"/>
    <w:rsid w:val="00847452"/>
    <w:rsid w:val="00847B18"/>
    <w:rsid w:val="00847B85"/>
    <w:rsid w:val="00850532"/>
    <w:rsid w:val="00850B3E"/>
    <w:rsid w:val="00851098"/>
    <w:rsid w:val="00851C77"/>
    <w:rsid w:val="00851E49"/>
    <w:rsid w:val="00852E37"/>
    <w:rsid w:val="00853120"/>
    <w:rsid w:val="008532FC"/>
    <w:rsid w:val="0085393D"/>
    <w:rsid w:val="00853961"/>
    <w:rsid w:val="00853AC5"/>
    <w:rsid w:val="00853C10"/>
    <w:rsid w:val="00854717"/>
    <w:rsid w:val="00854BE9"/>
    <w:rsid w:val="008550EB"/>
    <w:rsid w:val="00855E98"/>
    <w:rsid w:val="008568D9"/>
    <w:rsid w:val="00856AE5"/>
    <w:rsid w:val="00856E14"/>
    <w:rsid w:val="00857647"/>
    <w:rsid w:val="00860588"/>
    <w:rsid w:val="0086059D"/>
    <w:rsid w:val="00860EAC"/>
    <w:rsid w:val="00861264"/>
    <w:rsid w:val="00861C47"/>
    <w:rsid w:val="0086202B"/>
    <w:rsid w:val="008623F5"/>
    <w:rsid w:val="00862517"/>
    <w:rsid w:val="008630F0"/>
    <w:rsid w:val="00863E59"/>
    <w:rsid w:val="0086448C"/>
    <w:rsid w:val="00864F3B"/>
    <w:rsid w:val="008650BA"/>
    <w:rsid w:val="00865356"/>
    <w:rsid w:val="0086549A"/>
    <w:rsid w:val="008667CA"/>
    <w:rsid w:val="00866BB8"/>
    <w:rsid w:val="00866FD6"/>
    <w:rsid w:val="0087274C"/>
    <w:rsid w:val="008727B1"/>
    <w:rsid w:val="008727B2"/>
    <w:rsid w:val="00873ABF"/>
    <w:rsid w:val="00874205"/>
    <w:rsid w:val="00875C6A"/>
    <w:rsid w:val="00875DEB"/>
    <w:rsid w:val="008763E8"/>
    <w:rsid w:val="008765D8"/>
    <w:rsid w:val="008767EB"/>
    <w:rsid w:val="00876D8C"/>
    <w:rsid w:val="008801B7"/>
    <w:rsid w:val="008806F6"/>
    <w:rsid w:val="00880EA4"/>
    <w:rsid w:val="00881645"/>
    <w:rsid w:val="0088171D"/>
    <w:rsid w:val="00881CC0"/>
    <w:rsid w:val="00881F1D"/>
    <w:rsid w:val="008826F7"/>
    <w:rsid w:val="00882FD9"/>
    <w:rsid w:val="0088498F"/>
    <w:rsid w:val="00885129"/>
    <w:rsid w:val="00885947"/>
    <w:rsid w:val="00886478"/>
    <w:rsid w:val="00890B6E"/>
    <w:rsid w:val="008916A7"/>
    <w:rsid w:val="008922BB"/>
    <w:rsid w:val="008925B6"/>
    <w:rsid w:val="008927C9"/>
    <w:rsid w:val="00892F08"/>
    <w:rsid w:val="00893327"/>
    <w:rsid w:val="00893760"/>
    <w:rsid w:val="008939D3"/>
    <w:rsid w:val="00893ABA"/>
    <w:rsid w:val="008942CE"/>
    <w:rsid w:val="00894831"/>
    <w:rsid w:val="00894AE1"/>
    <w:rsid w:val="008950EE"/>
    <w:rsid w:val="00895B51"/>
    <w:rsid w:val="00895BAB"/>
    <w:rsid w:val="00896580"/>
    <w:rsid w:val="0089729F"/>
    <w:rsid w:val="0089745A"/>
    <w:rsid w:val="008A03EA"/>
    <w:rsid w:val="008A1931"/>
    <w:rsid w:val="008A1A35"/>
    <w:rsid w:val="008A1A58"/>
    <w:rsid w:val="008A1E1D"/>
    <w:rsid w:val="008A203E"/>
    <w:rsid w:val="008A2A28"/>
    <w:rsid w:val="008A34D8"/>
    <w:rsid w:val="008A391C"/>
    <w:rsid w:val="008A5700"/>
    <w:rsid w:val="008A59E0"/>
    <w:rsid w:val="008A6114"/>
    <w:rsid w:val="008A68FD"/>
    <w:rsid w:val="008A7570"/>
    <w:rsid w:val="008A78B4"/>
    <w:rsid w:val="008B06D1"/>
    <w:rsid w:val="008B0C4B"/>
    <w:rsid w:val="008B0FBE"/>
    <w:rsid w:val="008B16FA"/>
    <w:rsid w:val="008B18F6"/>
    <w:rsid w:val="008B201E"/>
    <w:rsid w:val="008B23C1"/>
    <w:rsid w:val="008B28AF"/>
    <w:rsid w:val="008B3222"/>
    <w:rsid w:val="008B4EB9"/>
    <w:rsid w:val="008B56D5"/>
    <w:rsid w:val="008B72FA"/>
    <w:rsid w:val="008B7733"/>
    <w:rsid w:val="008B7FAC"/>
    <w:rsid w:val="008C014F"/>
    <w:rsid w:val="008C0767"/>
    <w:rsid w:val="008C09A2"/>
    <w:rsid w:val="008C0C35"/>
    <w:rsid w:val="008C1664"/>
    <w:rsid w:val="008C19CD"/>
    <w:rsid w:val="008C286E"/>
    <w:rsid w:val="008C2A5E"/>
    <w:rsid w:val="008C2B02"/>
    <w:rsid w:val="008C2C47"/>
    <w:rsid w:val="008C3154"/>
    <w:rsid w:val="008C31DA"/>
    <w:rsid w:val="008C350F"/>
    <w:rsid w:val="008C37B2"/>
    <w:rsid w:val="008C3E8F"/>
    <w:rsid w:val="008C4AD9"/>
    <w:rsid w:val="008C5D30"/>
    <w:rsid w:val="008C61EB"/>
    <w:rsid w:val="008C6596"/>
    <w:rsid w:val="008C6A2D"/>
    <w:rsid w:val="008C7AB6"/>
    <w:rsid w:val="008D0512"/>
    <w:rsid w:val="008D0E04"/>
    <w:rsid w:val="008D19DD"/>
    <w:rsid w:val="008D23A8"/>
    <w:rsid w:val="008D34AE"/>
    <w:rsid w:val="008D3F87"/>
    <w:rsid w:val="008D42A1"/>
    <w:rsid w:val="008D4677"/>
    <w:rsid w:val="008D504D"/>
    <w:rsid w:val="008D5933"/>
    <w:rsid w:val="008D5C8A"/>
    <w:rsid w:val="008D6349"/>
    <w:rsid w:val="008D7558"/>
    <w:rsid w:val="008D7DD0"/>
    <w:rsid w:val="008E08D5"/>
    <w:rsid w:val="008E11A8"/>
    <w:rsid w:val="008E137E"/>
    <w:rsid w:val="008E2696"/>
    <w:rsid w:val="008E2D62"/>
    <w:rsid w:val="008E3168"/>
    <w:rsid w:val="008E422F"/>
    <w:rsid w:val="008E51E8"/>
    <w:rsid w:val="008E5878"/>
    <w:rsid w:val="008E5A09"/>
    <w:rsid w:val="008E5E9C"/>
    <w:rsid w:val="008E66A0"/>
    <w:rsid w:val="008E6F8E"/>
    <w:rsid w:val="008E70CA"/>
    <w:rsid w:val="008E717A"/>
    <w:rsid w:val="008E7470"/>
    <w:rsid w:val="008E787B"/>
    <w:rsid w:val="008E7BA6"/>
    <w:rsid w:val="008F1E60"/>
    <w:rsid w:val="008F1EE9"/>
    <w:rsid w:val="008F229F"/>
    <w:rsid w:val="008F3EAE"/>
    <w:rsid w:val="008F4526"/>
    <w:rsid w:val="008F4900"/>
    <w:rsid w:val="008F5B7A"/>
    <w:rsid w:val="008F616F"/>
    <w:rsid w:val="008F631D"/>
    <w:rsid w:val="008F74E6"/>
    <w:rsid w:val="009002B2"/>
    <w:rsid w:val="00900706"/>
    <w:rsid w:val="00900999"/>
    <w:rsid w:val="00900F52"/>
    <w:rsid w:val="00901ADA"/>
    <w:rsid w:val="00901D39"/>
    <w:rsid w:val="0090437C"/>
    <w:rsid w:val="00904BC2"/>
    <w:rsid w:val="00904CAA"/>
    <w:rsid w:val="0090528E"/>
    <w:rsid w:val="00905A80"/>
    <w:rsid w:val="00905EDD"/>
    <w:rsid w:val="00906E97"/>
    <w:rsid w:val="009103BD"/>
    <w:rsid w:val="00912789"/>
    <w:rsid w:val="00912E7A"/>
    <w:rsid w:val="00913A1C"/>
    <w:rsid w:val="00913F49"/>
    <w:rsid w:val="00914930"/>
    <w:rsid w:val="0091503D"/>
    <w:rsid w:val="0091568E"/>
    <w:rsid w:val="00915848"/>
    <w:rsid w:val="00915A9F"/>
    <w:rsid w:val="00915E7B"/>
    <w:rsid w:val="009169A0"/>
    <w:rsid w:val="00917357"/>
    <w:rsid w:val="009205D8"/>
    <w:rsid w:val="00920F03"/>
    <w:rsid w:val="00920F95"/>
    <w:rsid w:val="0092119D"/>
    <w:rsid w:val="0092163D"/>
    <w:rsid w:val="00921913"/>
    <w:rsid w:val="00921F94"/>
    <w:rsid w:val="0092225F"/>
    <w:rsid w:val="0092229A"/>
    <w:rsid w:val="0092273D"/>
    <w:rsid w:val="00922AC0"/>
    <w:rsid w:val="00922AD5"/>
    <w:rsid w:val="00922E35"/>
    <w:rsid w:val="00923D5A"/>
    <w:rsid w:val="00924155"/>
    <w:rsid w:val="009245C8"/>
    <w:rsid w:val="00924616"/>
    <w:rsid w:val="0092592B"/>
    <w:rsid w:val="0092659A"/>
    <w:rsid w:val="00926EA3"/>
    <w:rsid w:val="009305B3"/>
    <w:rsid w:val="009310CF"/>
    <w:rsid w:val="00931740"/>
    <w:rsid w:val="00932035"/>
    <w:rsid w:val="00933630"/>
    <w:rsid w:val="009336C9"/>
    <w:rsid w:val="00933CAE"/>
    <w:rsid w:val="00934A4F"/>
    <w:rsid w:val="0093514B"/>
    <w:rsid w:val="009351C2"/>
    <w:rsid w:val="00935C51"/>
    <w:rsid w:val="00935D31"/>
    <w:rsid w:val="00935FD6"/>
    <w:rsid w:val="009362C9"/>
    <w:rsid w:val="0093690C"/>
    <w:rsid w:val="00936D56"/>
    <w:rsid w:val="00937210"/>
    <w:rsid w:val="0093729A"/>
    <w:rsid w:val="009376DD"/>
    <w:rsid w:val="009379D5"/>
    <w:rsid w:val="00937B19"/>
    <w:rsid w:val="00937B31"/>
    <w:rsid w:val="009412F0"/>
    <w:rsid w:val="00942AE6"/>
    <w:rsid w:val="00943124"/>
    <w:rsid w:val="00943516"/>
    <w:rsid w:val="0094370D"/>
    <w:rsid w:val="00946040"/>
    <w:rsid w:val="00946771"/>
    <w:rsid w:val="00947896"/>
    <w:rsid w:val="00947A21"/>
    <w:rsid w:val="00947C9A"/>
    <w:rsid w:val="009507C1"/>
    <w:rsid w:val="009508C2"/>
    <w:rsid w:val="00950A69"/>
    <w:rsid w:val="00951478"/>
    <w:rsid w:val="009520A0"/>
    <w:rsid w:val="009522F5"/>
    <w:rsid w:val="0095323A"/>
    <w:rsid w:val="00953D05"/>
    <w:rsid w:val="0095473F"/>
    <w:rsid w:val="009550A5"/>
    <w:rsid w:val="009553E0"/>
    <w:rsid w:val="00955D0E"/>
    <w:rsid w:val="00955F59"/>
    <w:rsid w:val="00956A02"/>
    <w:rsid w:val="00957288"/>
    <w:rsid w:val="00960239"/>
    <w:rsid w:val="009603B4"/>
    <w:rsid w:val="00961DFA"/>
    <w:rsid w:val="00962A6B"/>
    <w:rsid w:val="00962AE0"/>
    <w:rsid w:val="00962DA5"/>
    <w:rsid w:val="00962F0B"/>
    <w:rsid w:val="009637C9"/>
    <w:rsid w:val="00965A5A"/>
    <w:rsid w:val="00965EEE"/>
    <w:rsid w:val="00966FB6"/>
    <w:rsid w:val="00967A5E"/>
    <w:rsid w:val="009715C3"/>
    <w:rsid w:val="009719E8"/>
    <w:rsid w:val="00971D7F"/>
    <w:rsid w:val="00972E8B"/>
    <w:rsid w:val="0097464E"/>
    <w:rsid w:val="009758A5"/>
    <w:rsid w:val="00975D61"/>
    <w:rsid w:val="00976332"/>
    <w:rsid w:val="009771D5"/>
    <w:rsid w:val="0098030B"/>
    <w:rsid w:val="0098049A"/>
    <w:rsid w:val="009808BD"/>
    <w:rsid w:val="0098103C"/>
    <w:rsid w:val="0098136A"/>
    <w:rsid w:val="00983B10"/>
    <w:rsid w:val="00983B37"/>
    <w:rsid w:val="00983F03"/>
    <w:rsid w:val="00984378"/>
    <w:rsid w:val="00984B33"/>
    <w:rsid w:val="00985E93"/>
    <w:rsid w:val="00985F4D"/>
    <w:rsid w:val="0098600C"/>
    <w:rsid w:val="0098622D"/>
    <w:rsid w:val="0098630F"/>
    <w:rsid w:val="00986850"/>
    <w:rsid w:val="009902CA"/>
    <w:rsid w:val="0099097C"/>
    <w:rsid w:val="00991CD3"/>
    <w:rsid w:val="00991E15"/>
    <w:rsid w:val="00992EEB"/>
    <w:rsid w:val="009930CA"/>
    <w:rsid w:val="0099312D"/>
    <w:rsid w:val="00993C4B"/>
    <w:rsid w:val="00994A29"/>
    <w:rsid w:val="009960DD"/>
    <w:rsid w:val="0099677E"/>
    <w:rsid w:val="0099709A"/>
    <w:rsid w:val="00997BFF"/>
    <w:rsid w:val="009A10E4"/>
    <w:rsid w:val="009A15F3"/>
    <w:rsid w:val="009A26F7"/>
    <w:rsid w:val="009A2BAA"/>
    <w:rsid w:val="009A3B78"/>
    <w:rsid w:val="009A4368"/>
    <w:rsid w:val="009A43F0"/>
    <w:rsid w:val="009A4A66"/>
    <w:rsid w:val="009A50C7"/>
    <w:rsid w:val="009A68AB"/>
    <w:rsid w:val="009A6DAE"/>
    <w:rsid w:val="009A74F1"/>
    <w:rsid w:val="009A7584"/>
    <w:rsid w:val="009A76A8"/>
    <w:rsid w:val="009B0BED"/>
    <w:rsid w:val="009B0C5B"/>
    <w:rsid w:val="009B0E9B"/>
    <w:rsid w:val="009B0F9D"/>
    <w:rsid w:val="009B344C"/>
    <w:rsid w:val="009B34DF"/>
    <w:rsid w:val="009B387E"/>
    <w:rsid w:val="009B42B7"/>
    <w:rsid w:val="009B6114"/>
    <w:rsid w:val="009B61A8"/>
    <w:rsid w:val="009C00DA"/>
    <w:rsid w:val="009C029F"/>
    <w:rsid w:val="009C0FFC"/>
    <w:rsid w:val="009C1A15"/>
    <w:rsid w:val="009C2A78"/>
    <w:rsid w:val="009C39F2"/>
    <w:rsid w:val="009C3CDD"/>
    <w:rsid w:val="009C3E1C"/>
    <w:rsid w:val="009C42BC"/>
    <w:rsid w:val="009C5620"/>
    <w:rsid w:val="009C5AA0"/>
    <w:rsid w:val="009C5F04"/>
    <w:rsid w:val="009C791D"/>
    <w:rsid w:val="009D04EF"/>
    <w:rsid w:val="009D149B"/>
    <w:rsid w:val="009D1FA1"/>
    <w:rsid w:val="009D3709"/>
    <w:rsid w:val="009D439B"/>
    <w:rsid w:val="009D45A2"/>
    <w:rsid w:val="009D498D"/>
    <w:rsid w:val="009D6568"/>
    <w:rsid w:val="009D71B2"/>
    <w:rsid w:val="009D7431"/>
    <w:rsid w:val="009D7BED"/>
    <w:rsid w:val="009D7C6A"/>
    <w:rsid w:val="009D7E3C"/>
    <w:rsid w:val="009E1608"/>
    <w:rsid w:val="009E1B5B"/>
    <w:rsid w:val="009E25FD"/>
    <w:rsid w:val="009E3706"/>
    <w:rsid w:val="009E47F1"/>
    <w:rsid w:val="009E4B64"/>
    <w:rsid w:val="009E62E4"/>
    <w:rsid w:val="009E6772"/>
    <w:rsid w:val="009E7540"/>
    <w:rsid w:val="009F06AF"/>
    <w:rsid w:val="009F0D25"/>
    <w:rsid w:val="009F1184"/>
    <w:rsid w:val="009F134B"/>
    <w:rsid w:val="009F21C0"/>
    <w:rsid w:val="009F2392"/>
    <w:rsid w:val="009F29A7"/>
    <w:rsid w:val="009F3E0D"/>
    <w:rsid w:val="009F45ED"/>
    <w:rsid w:val="009F5100"/>
    <w:rsid w:val="009F5333"/>
    <w:rsid w:val="009F5411"/>
    <w:rsid w:val="009F5611"/>
    <w:rsid w:val="009F5AD1"/>
    <w:rsid w:val="009F64A4"/>
    <w:rsid w:val="009F73B2"/>
    <w:rsid w:val="00A000FD"/>
    <w:rsid w:val="00A00112"/>
    <w:rsid w:val="00A001B2"/>
    <w:rsid w:val="00A003DA"/>
    <w:rsid w:val="00A00E8B"/>
    <w:rsid w:val="00A012D5"/>
    <w:rsid w:val="00A01492"/>
    <w:rsid w:val="00A014E9"/>
    <w:rsid w:val="00A01D7E"/>
    <w:rsid w:val="00A01F54"/>
    <w:rsid w:val="00A02221"/>
    <w:rsid w:val="00A02E21"/>
    <w:rsid w:val="00A03C1A"/>
    <w:rsid w:val="00A03C93"/>
    <w:rsid w:val="00A04024"/>
    <w:rsid w:val="00A04C62"/>
    <w:rsid w:val="00A05282"/>
    <w:rsid w:val="00A0537E"/>
    <w:rsid w:val="00A053DA"/>
    <w:rsid w:val="00A05B11"/>
    <w:rsid w:val="00A06BE2"/>
    <w:rsid w:val="00A07794"/>
    <w:rsid w:val="00A10A11"/>
    <w:rsid w:val="00A10BFB"/>
    <w:rsid w:val="00A10FE9"/>
    <w:rsid w:val="00A113CA"/>
    <w:rsid w:val="00A11D03"/>
    <w:rsid w:val="00A11D65"/>
    <w:rsid w:val="00A127D9"/>
    <w:rsid w:val="00A13501"/>
    <w:rsid w:val="00A13F4B"/>
    <w:rsid w:val="00A14815"/>
    <w:rsid w:val="00A14917"/>
    <w:rsid w:val="00A1513C"/>
    <w:rsid w:val="00A153D7"/>
    <w:rsid w:val="00A1547A"/>
    <w:rsid w:val="00A15CE7"/>
    <w:rsid w:val="00A15FBF"/>
    <w:rsid w:val="00A17203"/>
    <w:rsid w:val="00A20140"/>
    <w:rsid w:val="00A20159"/>
    <w:rsid w:val="00A20C16"/>
    <w:rsid w:val="00A2116B"/>
    <w:rsid w:val="00A215A8"/>
    <w:rsid w:val="00A2177B"/>
    <w:rsid w:val="00A2195A"/>
    <w:rsid w:val="00A21FEC"/>
    <w:rsid w:val="00A221EB"/>
    <w:rsid w:val="00A22E85"/>
    <w:rsid w:val="00A23D9F"/>
    <w:rsid w:val="00A2471E"/>
    <w:rsid w:val="00A247AD"/>
    <w:rsid w:val="00A24D78"/>
    <w:rsid w:val="00A25ECB"/>
    <w:rsid w:val="00A264A9"/>
    <w:rsid w:val="00A264DB"/>
    <w:rsid w:val="00A26B2A"/>
    <w:rsid w:val="00A2728A"/>
    <w:rsid w:val="00A3071A"/>
    <w:rsid w:val="00A30900"/>
    <w:rsid w:val="00A31360"/>
    <w:rsid w:val="00A324E2"/>
    <w:rsid w:val="00A32922"/>
    <w:rsid w:val="00A33B4D"/>
    <w:rsid w:val="00A33C93"/>
    <w:rsid w:val="00A33DF1"/>
    <w:rsid w:val="00A34971"/>
    <w:rsid w:val="00A349AA"/>
    <w:rsid w:val="00A34A4E"/>
    <w:rsid w:val="00A35554"/>
    <w:rsid w:val="00A3639C"/>
    <w:rsid w:val="00A36C58"/>
    <w:rsid w:val="00A36E05"/>
    <w:rsid w:val="00A375E0"/>
    <w:rsid w:val="00A37BAE"/>
    <w:rsid w:val="00A4037E"/>
    <w:rsid w:val="00A43169"/>
    <w:rsid w:val="00A4325C"/>
    <w:rsid w:val="00A44333"/>
    <w:rsid w:val="00A4644C"/>
    <w:rsid w:val="00A47AE6"/>
    <w:rsid w:val="00A502C5"/>
    <w:rsid w:val="00A50CE6"/>
    <w:rsid w:val="00A50F7C"/>
    <w:rsid w:val="00A5156F"/>
    <w:rsid w:val="00A52049"/>
    <w:rsid w:val="00A5206D"/>
    <w:rsid w:val="00A52FD0"/>
    <w:rsid w:val="00A53455"/>
    <w:rsid w:val="00A5370C"/>
    <w:rsid w:val="00A53EA7"/>
    <w:rsid w:val="00A5435D"/>
    <w:rsid w:val="00A544C9"/>
    <w:rsid w:val="00A5456A"/>
    <w:rsid w:val="00A54E14"/>
    <w:rsid w:val="00A54F41"/>
    <w:rsid w:val="00A55F94"/>
    <w:rsid w:val="00A5609D"/>
    <w:rsid w:val="00A57C8A"/>
    <w:rsid w:val="00A60050"/>
    <w:rsid w:val="00A609E4"/>
    <w:rsid w:val="00A61328"/>
    <w:rsid w:val="00A61377"/>
    <w:rsid w:val="00A6193F"/>
    <w:rsid w:val="00A61F6F"/>
    <w:rsid w:val="00A61F72"/>
    <w:rsid w:val="00A6255C"/>
    <w:rsid w:val="00A62B76"/>
    <w:rsid w:val="00A62FB4"/>
    <w:rsid w:val="00A63988"/>
    <w:rsid w:val="00A64B6F"/>
    <w:rsid w:val="00A653B7"/>
    <w:rsid w:val="00A659C7"/>
    <w:rsid w:val="00A6618B"/>
    <w:rsid w:val="00A70789"/>
    <w:rsid w:val="00A70CAA"/>
    <w:rsid w:val="00A710DE"/>
    <w:rsid w:val="00A711BC"/>
    <w:rsid w:val="00A7127D"/>
    <w:rsid w:val="00A71422"/>
    <w:rsid w:val="00A71496"/>
    <w:rsid w:val="00A7166F"/>
    <w:rsid w:val="00A7227E"/>
    <w:rsid w:val="00A7261B"/>
    <w:rsid w:val="00A726D8"/>
    <w:rsid w:val="00A737EA"/>
    <w:rsid w:val="00A742FF"/>
    <w:rsid w:val="00A745F5"/>
    <w:rsid w:val="00A751C2"/>
    <w:rsid w:val="00A7525B"/>
    <w:rsid w:val="00A75927"/>
    <w:rsid w:val="00A75FD5"/>
    <w:rsid w:val="00A7618D"/>
    <w:rsid w:val="00A76541"/>
    <w:rsid w:val="00A76C94"/>
    <w:rsid w:val="00A77795"/>
    <w:rsid w:val="00A77CB0"/>
    <w:rsid w:val="00A77ECD"/>
    <w:rsid w:val="00A80047"/>
    <w:rsid w:val="00A80A1C"/>
    <w:rsid w:val="00A80C2E"/>
    <w:rsid w:val="00A81A83"/>
    <w:rsid w:val="00A820F0"/>
    <w:rsid w:val="00A82E77"/>
    <w:rsid w:val="00A83394"/>
    <w:rsid w:val="00A8359E"/>
    <w:rsid w:val="00A83B10"/>
    <w:rsid w:val="00A83F10"/>
    <w:rsid w:val="00A840E9"/>
    <w:rsid w:val="00A84221"/>
    <w:rsid w:val="00A85470"/>
    <w:rsid w:val="00A86076"/>
    <w:rsid w:val="00A86280"/>
    <w:rsid w:val="00A86375"/>
    <w:rsid w:val="00A86DD2"/>
    <w:rsid w:val="00A87147"/>
    <w:rsid w:val="00A87C4E"/>
    <w:rsid w:val="00A87DFE"/>
    <w:rsid w:val="00A909FB"/>
    <w:rsid w:val="00A919C1"/>
    <w:rsid w:val="00A91B08"/>
    <w:rsid w:val="00A92883"/>
    <w:rsid w:val="00A94C5A"/>
    <w:rsid w:val="00A94FCB"/>
    <w:rsid w:val="00A9522E"/>
    <w:rsid w:val="00AA00B0"/>
    <w:rsid w:val="00AA01D2"/>
    <w:rsid w:val="00AA0C42"/>
    <w:rsid w:val="00AA0FEC"/>
    <w:rsid w:val="00AA1174"/>
    <w:rsid w:val="00AA123A"/>
    <w:rsid w:val="00AA1534"/>
    <w:rsid w:val="00AA2088"/>
    <w:rsid w:val="00AA48B7"/>
    <w:rsid w:val="00AA54E1"/>
    <w:rsid w:val="00AA5629"/>
    <w:rsid w:val="00AA5861"/>
    <w:rsid w:val="00AA674C"/>
    <w:rsid w:val="00AA6D0A"/>
    <w:rsid w:val="00AB017B"/>
    <w:rsid w:val="00AB05F5"/>
    <w:rsid w:val="00AB0C19"/>
    <w:rsid w:val="00AB153F"/>
    <w:rsid w:val="00AB1563"/>
    <w:rsid w:val="00AB15B9"/>
    <w:rsid w:val="00AB1769"/>
    <w:rsid w:val="00AB2286"/>
    <w:rsid w:val="00AB237F"/>
    <w:rsid w:val="00AB24D7"/>
    <w:rsid w:val="00AB2832"/>
    <w:rsid w:val="00AB32E9"/>
    <w:rsid w:val="00AB3732"/>
    <w:rsid w:val="00AB3F5B"/>
    <w:rsid w:val="00AB51BA"/>
    <w:rsid w:val="00AB5D9D"/>
    <w:rsid w:val="00AB5E5D"/>
    <w:rsid w:val="00AB6161"/>
    <w:rsid w:val="00AB66C6"/>
    <w:rsid w:val="00AB6A3E"/>
    <w:rsid w:val="00AB6C3E"/>
    <w:rsid w:val="00AC0C0C"/>
    <w:rsid w:val="00AC1026"/>
    <w:rsid w:val="00AC12D3"/>
    <w:rsid w:val="00AC1312"/>
    <w:rsid w:val="00AC14F0"/>
    <w:rsid w:val="00AC23E0"/>
    <w:rsid w:val="00AC3702"/>
    <w:rsid w:val="00AC3C0F"/>
    <w:rsid w:val="00AC4279"/>
    <w:rsid w:val="00AC52EC"/>
    <w:rsid w:val="00AC54EA"/>
    <w:rsid w:val="00AC5A9D"/>
    <w:rsid w:val="00AC5AFE"/>
    <w:rsid w:val="00AC5CD6"/>
    <w:rsid w:val="00AC5E0A"/>
    <w:rsid w:val="00AC653E"/>
    <w:rsid w:val="00AC75C9"/>
    <w:rsid w:val="00AD17B1"/>
    <w:rsid w:val="00AD2301"/>
    <w:rsid w:val="00AD2C16"/>
    <w:rsid w:val="00AD2DC4"/>
    <w:rsid w:val="00AD3133"/>
    <w:rsid w:val="00AD370E"/>
    <w:rsid w:val="00AD4887"/>
    <w:rsid w:val="00AD4B97"/>
    <w:rsid w:val="00AD4FAF"/>
    <w:rsid w:val="00AD519D"/>
    <w:rsid w:val="00AD5C84"/>
    <w:rsid w:val="00AD6AEF"/>
    <w:rsid w:val="00AD72A4"/>
    <w:rsid w:val="00AD776B"/>
    <w:rsid w:val="00AD77AC"/>
    <w:rsid w:val="00AD7C4A"/>
    <w:rsid w:val="00AD7D72"/>
    <w:rsid w:val="00AD7E67"/>
    <w:rsid w:val="00AE24B5"/>
    <w:rsid w:val="00AE2D1B"/>
    <w:rsid w:val="00AE3665"/>
    <w:rsid w:val="00AE3979"/>
    <w:rsid w:val="00AE3EF9"/>
    <w:rsid w:val="00AE3FF1"/>
    <w:rsid w:val="00AE5624"/>
    <w:rsid w:val="00AE5960"/>
    <w:rsid w:val="00AE5F82"/>
    <w:rsid w:val="00AE6700"/>
    <w:rsid w:val="00AE6D4E"/>
    <w:rsid w:val="00AE6FC2"/>
    <w:rsid w:val="00AE79C5"/>
    <w:rsid w:val="00AE79C8"/>
    <w:rsid w:val="00AF0E3C"/>
    <w:rsid w:val="00AF1A0A"/>
    <w:rsid w:val="00AF2F40"/>
    <w:rsid w:val="00AF5110"/>
    <w:rsid w:val="00AF5164"/>
    <w:rsid w:val="00AF6F92"/>
    <w:rsid w:val="00B012CF"/>
    <w:rsid w:val="00B013AC"/>
    <w:rsid w:val="00B01D23"/>
    <w:rsid w:val="00B02620"/>
    <w:rsid w:val="00B02870"/>
    <w:rsid w:val="00B02CEB"/>
    <w:rsid w:val="00B037D6"/>
    <w:rsid w:val="00B0407D"/>
    <w:rsid w:val="00B047BA"/>
    <w:rsid w:val="00B05BD3"/>
    <w:rsid w:val="00B0762E"/>
    <w:rsid w:val="00B0792B"/>
    <w:rsid w:val="00B07E9B"/>
    <w:rsid w:val="00B10276"/>
    <w:rsid w:val="00B1088B"/>
    <w:rsid w:val="00B10919"/>
    <w:rsid w:val="00B10FC5"/>
    <w:rsid w:val="00B1209D"/>
    <w:rsid w:val="00B120B2"/>
    <w:rsid w:val="00B127C2"/>
    <w:rsid w:val="00B1280E"/>
    <w:rsid w:val="00B13C81"/>
    <w:rsid w:val="00B13CA0"/>
    <w:rsid w:val="00B13D7C"/>
    <w:rsid w:val="00B15644"/>
    <w:rsid w:val="00B160BE"/>
    <w:rsid w:val="00B16404"/>
    <w:rsid w:val="00B16C76"/>
    <w:rsid w:val="00B177DC"/>
    <w:rsid w:val="00B17ECB"/>
    <w:rsid w:val="00B17EEC"/>
    <w:rsid w:val="00B20D5A"/>
    <w:rsid w:val="00B21970"/>
    <w:rsid w:val="00B22670"/>
    <w:rsid w:val="00B22B84"/>
    <w:rsid w:val="00B231A4"/>
    <w:rsid w:val="00B237AC"/>
    <w:rsid w:val="00B23872"/>
    <w:rsid w:val="00B23F0D"/>
    <w:rsid w:val="00B242E6"/>
    <w:rsid w:val="00B2502F"/>
    <w:rsid w:val="00B254DC"/>
    <w:rsid w:val="00B30555"/>
    <w:rsid w:val="00B30635"/>
    <w:rsid w:val="00B30CE8"/>
    <w:rsid w:val="00B31511"/>
    <w:rsid w:val="00B32489"/>
    <w:rsid w:val="00B3277C"/>
    <w:rsid w:val="00B32DAB"/>
    <w:rsid w:val="00B333FE"/>
    <w:rsid w:val="00B3341B"/>
    <w:rsid w:val="00B34356"/>
    <w:rsid w:val="00B343DD"/>
    <w:rsid w:val="00B34993"/>
    <w:rsid w:val="00B351C1"/>
    <w:rsid w:val="00B35FBF"/>
    <w:rsid w:val="00B36001"/>
    <w:rsid w:val="00B40B47"/>
    <w:rsid w:val="00B40BB4"/>
    <w:rsid w:val="00B40BF8"/>
    <w:rsid w:val="00B41C09"/>
    <w:rsid w:val="00B41CEB"/>
    <w:rsid w:val="00B424EB"/>
    <w:rsid w:val="00B4274C"/>
    <w:rsid w:val="00B434DB"/>
    <w:rsid w:val="00B44050"/>
    <w:rsid w:val="00B45BF5"/>
    <w:rsid w:val="00B45D28"/>
    <w:rsid w:val="00B46186"/>
    <w:rsid w:val="00B466EE"/>
    <w:rsid w:val="00B4675E"/>
    <w:rsid w:val="00B46BA4"/>
    <w:rsid w:val="00B472DD"/>
    <w:rsid w:val="00B475E5"/>
    <w:rsid w:val="00B477AA"/>
    <w:rsid w:val="00B47AD6"/>
    <w:rsid w:val="00B47B1B"/>
    <w:rsid w:val="00B47EF4"/>
    <w:rsid w:val="00B50BDB"/>
    <w:rsid w:val="00B51049"/>
    <w:rsid w:val="00B51918"/>
    <w:rsid w:val="00B519FE"/>
    <w:rsid w:val="00B51C82"/>
    <w:rsid w:val="00B51F8C"/>
    <w:rsid w:val="00B521E2"/>
    <w:rsid w:val="00B5241C"/>
    <w:rsid w:val="00B529F5"/>
    <w:rsid w:val="00B52CCE"/>
    <w:rsid w:val="00B5333D"/>
    <w:rsid w:val="00B5542C"/>
    <w:rsid w:val="00B5576B"/>
    <w:rsid w:val="00B55B2F"/>
    <w:rsid w:val="00B55D51"/>
    <w:rsid w:val="00B564FA"/>
    <w:rsid w:val="00B56978"/>
    <w:rsid w:val="00B5745A"/>
    <w:rsid w:val="00B60DC9"/>
    <w:rsid w:val="00B61462"/>
    <w:rsid w:val="00B614F3"/>
    <w:rsid w:val="00B61764"/>
    <w:rsid w:val="00B61A1C"/>
    <w:rsid w:val="00B61E69"/>
    <w:rsid w:val="00B62654"/>
    <w:rsid w:val="00B634FA"/>
    <w:rsid w:val="00B63791"/>
    <w:rsid w:val="00B63867"/>
    <w:rsid w:val="00B63964"/>
    <w:rsid w:val="00B63F82"/>
    <w:rsid w:val="00B645CF"/>
    <w:rsid w:val="00B64CC3"/>
    <w:rsid w:val="00B64CE1"/>
    <w:rsid w:val="00B65CB2"/>
    <w:rsid w:val="00B66522"/>
    <w:rsid w:val="00B66BEC"/>
    <w:rsid w:val="00B67794"/>
    <w:rsid w:val="00B67C10"/>
    <w:rsid w:val="00B702AB"/>
    <w:rsid w:val="00B70431"/>
    <w:rsid w:val="00B71455"/>
    <w:rsid w:val="00B71498"/>
    <w:rsid w:val="00B71846"/>
    <w:rsid w:val="00B72680"/>
    <w:rsid w:val="00B729B4"/>
    <w:rsid w:val="00B739A9"/>
    <w:rsid w:val="00B73A0B"/>
    <w:rsid w:val="00B73A2F"/>
    <w:rsid w:val="00B73EFE"/>
    <w:rsid w:val="00B74215"/>
    <w:rsid w:val="00B74543"/>
    <w:rsid w:val="00B74575"/>
    <w:rsid w:val="00B74DC8"/>
    <w:rsid w:val="00B75453"/>
    <w:rsid w:val="00B75BEC"/>
    <w:rsid w:val="00B761EA"/>
    <w:rsid w:val="00B768AC"/>
    <w:rsid w:val="00B768D5"/>
    <w:rsid w:val="00B77472"/>
    <w:rsid w:val="00B80C9C"/>
    <w:rsid w:val="00B816D1"/>
    <w:rsid w:val="00B81760"/>
    <w:rsid w:val="00B81E1B"/>
    <w:rsid w:val="00B8211A"/>
    <w:rsid w:val="00B822B9"/>
    <w:rsid w:val="00B8385E"/>
    <w:rsid w:val="00B83CFD"/>
    <w:rsid w:val="00B83DBB"/>
    <w:rsid w:val="00B841C3"/>
    <w:rsid w:val="00B85024"/>
    <w:rsid w:val="00B8530A"/>
    <w:rsid w:val="00B86381"/>
    <w:rsid w:val="00B87428"/>
    <w:rsid w:val="00B87E33"/>
    <w:rsid w:val="00B90208"/>
    <w:rsid w:val="00B90286"/>
    <w:rsid w:val="00B9084F"/>
    <w:rsid w:val="00B91808"/>
    <w:rsid w:val="00B92CE5"/>
    <w:rsid w:val="00B934DC"/>
    <w:rsid w:val="00B93554"/>
    <w:rsid w:val="00B936C0"/>
    <w:rsid w:val="00B94549"/>
    <w:rsid w:val="00B95DC4"/>
    <w:rsid w:val="00B9628D"/>
    <w:rsid w:val="00B969FD"/>
    <w:rsid w:val="00B96F92"/>
    <w:rsid w:val="00BA16B4"/>
    <w:rsid w:val="00BA1C3E"/>
    <w:rsid w:val="00BA1E4C"/>
    <w:rsid w:val="00BA22F5"/>
    <w:rsid w:val="00BA23B5"/>
    <w:rsid w:val="00BA25D8"/>
    <w:rsid w:val="00BA2BFE"/>
    <w:rsid w:val="00BA2EEF"/>
    <w:rsid w:val="00BA3464"/>
    <w:rsid w:val="00BA604C"/>
    <w:rsid w:val="00BA6636"/>
    <w:rsid w:val="00BA6AC9"/>
    <w:rsid w:val="00BA6E52"/>
    <w:rsid w:val="00BA7045"/>
    <w:rsid w:val="00BB0BBD"/>
    <w:rsid w:val="00BB105C"/>
    <w:rsid w:val="00BB167A"/>
    <w:rsid w:val="00BB1857"/>
    <w:rsid w:val="00BB260C"/>
    <w:rsid w:val="00BB2931"/>
    <w:rsid w:val="00BB3E9F"/>
    <w:rsid w:val="00BB5DDE"/>
    <w:rsid w:val="00BB5DE0"/>
    <w:rsid w:val="00BB5FD5"/>
    <w:rsid w:val="00BB616F"/>
    <w:rsid w:val="00BB62A8"/>
    <w:rsid w:val="00BB6D20"/>
    <w:rsid w:val="00BB7A92"/>
    <w:rsid w:val="00BC040F"/>
    <w:rsid w:val="00BC050C"/>
    <w:rsid w:val="00BC0DF5"/>
    <w:rsid w:val="00BC0FDB"/>
    <w:rsid w:val="00BC156D"/>
    <w:rsid w:val="00BC1A60"/>
    <w:rsid w:val="00BC1CE6"/>
    <w:rsid w:val="00BC29EF"/>
    <w:rsid w:val="00BC2B30"/>
    <w:rsid w:val="00BC34C7"/>
    <w:rsid w:val="00BC3A5D"/>
    <w:rsid w:val="00BC47E0"/>
    <w:rsid w:val="00BC5832"/>
    <w:rsid w:val="00BC5D65"/>
    <w:rsid w:val="00BC61A2"/>
    <w:rsid w:val="00BC6236"/>
    <w:rsid w:val="00BD01F0"/>
    <w:rsid w:val="00BD1E47"/>
    <w:rsid w:val="00BD1F6A"/>
    <w:rsid w:val="00BD2384"/>
    <w:rsid w:val="00BD267A"/>
    <w:rsid w:val="00BD2B1B"/>
    <w:rsid w:val="00BD2D5B"/>
    <w:rsid w:val="00BD3CDC"/>
    <w:rsid w:val="00BD4EB7"/>
    <w:rsid w:val="00BD51C5"/>
    <w:rsid w:val="00BD5F94"/>
    <w:rsid w:val="00BD62A5"/>
    <w:rsid w:val="00BD677B"/>
    <w:rsid w:val="00BD6DA4"/>
    <w:rsid w:val="00BE0174"/>
    <w:rsid w:val="00BE1774"/>
    <w:rsid w:val="00BE26D7"/>
    <w:rsid w:val="00BE28D6"/>
    <w:rsid w:val="00BE2953"/>
    <w:rsid w:val="00BE3390"/>
    <w:rsid w:val="00BE381F"/>
    <w:rsid w:val="00BE5300"/>
    <w:rsid w:val="00BE54AD"/>
    <w:rsid w:val="00BE5AA9"/>
    <w:rsid w:val="00BF10A3"/>
    <w:rsid w:val="00BF1A4D"/>
    <w:rsid w:val="00BF1B98"/>
    <w:rsid w:val="00BF2A45"/>
    <w:rsid w:val="00BF300C"/>
    <w:rsid w:val="00BF318A"/>
    <w:rsid w:val="00BF32C9"/>
    <w:rsid w:val="00BF3B1C"/>
    <w:rsid w:val="00BF4827"/>
    <w:rsid w:val="00BF59F0"/>
    <w:rsid w:val="00BF66B2"/>
    <w:rsid w:val="00BF73DB"/>
    <w:rsid w:val="00BF7558"/>
    <w:rsid w:val="00C005E6"/>
    <w:rsid w:val="00C01F71"/>
    <w:rsid w:val="00C02442"/>
    <w:rsid w:val="00C024E0"/>
    <w:rsid w:val="00C029E4"/>
    <w:rsid w:val="00C02CA5"/>
    <w:rsid w:val="00C02CB1"/>
    <w:rsid w:val="00C02E4A"/>
    <w:rsid w:val="00C0326F"/>
    <w:rsid w:val="00C03D7A"/>
    <w:rsid w:val="00C04B89"/>
    <w:rsid w:val="00C04D03"/>
    <w:rsid w:val="00C04DB8"/>
    <w:rsid w:val="00C066C6"/>
    <w:rsid w:val="00C066DE"/>
    <w:rsid w:val="00C079CF"/>
    <w:rsid w:val="00C10171"/>
    <w:rsid w:val="00C10C18"/>
    <w:rsid w:val="00C10CD1"/>
    <w:rsid w:val="00C12351"/>
    <w:rsid w:val="00C1263C"/>
    <w:rsid w:val="00C12E7D"/>
    <w:rsid w:val="00C13950"/>
    <w:rsid w:val="00C13B97"/>
    <w:rsid w:val="00C13C11"/>
    <w:rsid w:val="00C13D97"/>
    <w:rsid w:val="00C151D6"/>
    <w:rsid w:val="00C15521"/>
    <w:rsid w:val="00C15887"/>
    <w:rsid w:val="00C16063"/>
    <w:rsid w:val="00C16455"/>
    <w:rsid w:val="00C16A33"/>
    <w:rsid w:val="00C217B3"/>
    <w:rsid w:val="00C218E6"/>
    <w:rsid w:val="00C2200A"/>
    <w:rsid w:val="00C22028"/>
    <w:rsid w:val="00C22857"/>
    <w:rsid w:val="00C23782"/>
    <w:rsid w:val="00C23D20"/>
    <w:rsid w:val="00C24E5C"/>
    <w:rsid w:val="00C25AF6"/>
    <w:rsid w:val="00C27216"/>
    <w:rsid w:val="00C27240"/>
    <w:rsid w:val="00C27E71"/>
    <w:rsid w:val="00C30221"/>
    <w:rsid w:val="00C304D6"/>
    <w:rsid w:val="00C3065F"/>
    <w:rsid w:val="00C30E80"/>
    <w:rsid w:val="00C30F6B"/>
    <w:rsid w:val="00C31B62"/>
    <w:rsid w:val="00C31E9E"/>
    <w:rsid w:val="00C32EF6"/>
    <w:rsid w:val="00C32F85"/>
    <w:rsid w:val="00C339EE"/>
    <w:rsid w:val="00C33CBC"/>
    <w:rsid w:val="00C34525"/>
    <w:rsid w:val="00C365F8"/>
    <w:rsid w:val="00C36809"/>
    <w:rsid w:val="00C37E84"/>
    <w:rsid w:val="00C407EF"/>
    <w:rsid w:val="00C410EE"/>
    <w:rsid w:val="00C416CB"/>
    <w:rsid w:val="00C41AD1"/>
    <w:rsid w:val="00C41B66"/>
    <w:rsid w:val="00C420F1"/>
    <w:rsid w:val="00C42AEA"/>
    <w:rsid w:val="00C42CA7"/>
    <w:rsid w:val="00C42FFA"/>
    <w:rsid w:val="00C4411F"/>
    <w:rsid w:val="00C442A0"/>
    <w:rsid w:val="00C44BE0"/>
    <w:rsid w:val="00C45505"/>
    <w:rsid w:val="00C455BC"/>
    <w:rsid w:val="00C45980"/>
    <w:rsid w:val="00C45989"/>
    <w:rsid w:val="00C45D26"/>
    <w:rsid w:val="00C47946"/>
    <w:rsid w:val="00C47D4D"/>
    <w:rsid w:val="00C500B2"/>
    <w:rsid w:val="00C5052F"/>
    <w:rsid w:val="00C50C19"/>
    <w:rsid w:val="00C51281"/>
    <w:rsid w:val="00C51446"/>
    <w:rsid w:val="00C51D22"/>
    <w:rsid w:val="00C5269E"/>
    <w:rsid w:val="00C5286E"/>
    <w:rsid w:val="00C52A90"/>
    <w:rsid w:val="00C52AD2"/>
    <w:rsid w:val="00C52BC2"/>
    <w:rsid w:val="00C52DEA"/>
    <w:rsid w:val="00C5305B"/>
    <w:rsid w:val="00C53870"/>
    <w:rsid w:val="00C539D5"/>
    <w:rsid w:val="00C53BD7"/>
    <w:rsid w:val="00C53E11"/>
    <w:rsid w:val="00C540AB"/>
    <w:rsid w:val="00C54991"/>
    <w:rsid w:val="00C55030"/>
    <w:rsid w:val="00C558ED"/>
    <w:rsid w:val="00C56C0D"/>
    <w:rsid w:val="00C56E5D"/>
    <w:rsid w:val="00C5719E"/>
    <w:rsid w:val="00C60084"/>
    <w:rsid w:val="00C61556"/>
    <w:rsid w:val="00C6167E"/>
    <w:rsid w:val="00C626D0"/>
    <w:rsid w:val="00C62B7F"/>
    <w:rsid w:val="00C63357"/>
    <w:rsid w:val="00C634D3"/>
    <w:rsid w:val="00C63521"/>
    <w:rsid w:val="00C6369D"/>
    <w:rsid w:val="00C6481C"/>
    <w:rsid w:val="00C64B14"/>
    <w:rsid w:val="00C65959"/>
    <w:rsid w:val="00C663C4"/>
    <w:rsid w:val="00C67B81"/>
    <w:rsid w:val="00C67FFB"/>
    <w:rsid w:val="00C70229"/>
    <w:rsid w:val="00C71889"/>
    <w:rsid w:val="00C72972"/>
    <w:rsid w:val="00C73E5F"/>
    <w:rsid w:val="00C74342"/>
    <w:rsid w:val="00C74787"/>
    <w:rsid w:val="00C74BE0"/>
    <w:rsid w:val="00C74FFA"/>
    <w:rsid w:val="00C75E9E"/>
    <w:rsid w:val="00C76396"/>
    <w:rsid w:val="00C76C89"/>
    <w:rsid w:val="00C811BC"/>
    <w:rsid w:val="00C82753"/>
    <w:rsid w:val="00C82C7E"/>
    <w:rsid w:val="00C83037"/>
    <w:rsid w:val="00C832DF"/>
    <w:rsid w:val="00C83C71"/>
    <w:rsid w:val="00C849D2"/>
    <w:rsid w:val="00C84F8E"/>
    <w:rsid w:val="00C8503D"/>
    <w:rsid w:val="00C87D05"/>
    <w:rsid w:val="00C900A6"/>
    <w:rsid w:val="00C90142"/>
    <w:rsid w:val="00C90449"/>
    <w:rsid w:val="00C911C0"/>
    <w:rsid w:val="00C91BEE"/>
    <w:rsid w:val="00C92374"/>
    <w:rsid w:val="00C92FE8"/>
    <w:rsid w:val="00C931FC"/>
    <w:rsid w:val="00C932CF"/>
    <w:rsid w:val="00C93601"/>
    <w:rsid w:val="00C93DD8"/>
    <w:rsid w:val="00C94242"/>
    <w:rsid w:val="00C9481F"/>
    <w:rsid w:val="00C94B54"/>
    <w:rsid w:val="00C94B9E"/>
    <w:rsid w:val="00C9649F"/>
    <w:rsid w:val="00C96B7B"/>
    <w:rsid w:val="00C97255"/>
    <w:rsid w:val="00C97F52"/>
    <w:rsid w:val="00CA18B9"/>
    <w:rsid w:val="00CA18FE"/>
    <w:rsid w:val="00CA2201"/>
    <w:rsid w:val="00CA2346"/>
    <w:rsid w:val="00CA2358"/>
    <w:rsid w:val="00CA366E"/>
    <w:rsid w:val="00CA3C95"/>
    <w:rsid w:val="00CA4CD8"/>
    <w:rsid w:val="00CA5782"/>
    <w:rsid w:val="00CA6448"/>
    <w:rsid w:val="00CA736C"/>
    <w:rsid w:val="00CA7BB4"/>
    <w:rsid w:val="00CB0500"/>
    <w:rsid w:val="00CB0586"/>
    <w:rsid w:val="00CB2A93"/>
    <w:rsid w:val="00CB2C53"/>
    <w:rsid w:val="00CB3745"/>
    <w:rsid w:val="00CB4856"/>
    <w:rsid w:val="00CB4881"/>
    <w:rsid w:val="00CB5E2B"/>
    <w:rsid w:val="00CB6EBE"/>
    <w:rsid w:val="00CB7B7D"/>
    <w:rsid w:val="00CB7F72"/>
    <w:rsid w:val="00CC00DC"/>
    <w:rsid w:val="00CC021C"/>
    <w:rsid w:val="00CC2432"/>
    <w:rsid w:val="00CC2BA2"/>
    <w:rsid w:val="00CC3242"/>
    <w:rsid w:val="00CC3F45"/>
    <w:rsid w:val="00CC4CA5"/>
    <w:rsid w:val="00CC4EC5"/>
    <w:rsid w:val="00CC4FB4"/>
    <w:rsid w:val="00CC789C"/>
    <w:rsid w:val="00CC79CA"/>
    <w:rsid w:val="00CC7D70"/>
    <w:rsid w:val="00CD0F55"/>
    <w:rsid w:val="00CD10D9"/>
    <w:rsid w:val="00CD253E"/>
    <w:rsid w:val="00CD2F63"/>
    <w:rsid w:val="00CD32CA"/>
    <w:rsid w:val="00CD33E8"/>
    <w:rsid w:val="00CD3B1B"/>
    <w:rsid w:val="00CD3B87"/>
    <w:rsid w:val="00CD62A6"/>
    <w:rsid w:val="00CD6398"/>
    <w:rsid w:val="00CD6A8B"/>
    <w:rsid w:val="00CD79C7"/>
    <w:rsid w:val="00CE21E2"/>
    <w:rsid w:val="00CE2949"/>
    <w:rsid w:val="00CE3255"/>
    <w:rsid w:val="00CE3831"/>
    <w:rsid w:val="00CE3BB4"/>
    <w:rsid w:val="00CE4A9B"/>
    <w:rsid w:val="00CE5102"/>
    <w:rsid w:val="00CE532A"/>
    <w:rsid w:val="00CE538F"/>
    <w:rsid w:val="00CE54A6"/>
    <w:rsid w:val="00CE7277"/>
    <w:rsid w:val="00CE7939"/>
    <w:rsid w:val="00CF0751"/>
    <w:rsid w:val="00CF0934"/>
    <w:rsid w:val="00CF0C56"/>
    <w:rsid w:val="00CF0E16"/>
    <w:rsid w:val="00CF12DD"/>
    <w:rsid w:val="00CF161B"/>
    <w:rsid w:val="00CF2A57"/>
    <w:rsid w:val="00CF2D58"/>
    <w:rsid w:val="00CF30A4"/>
    <w:rsid w:val="00CF3D8E"/>
    <w:rsid w:val="00CF3DA2"/>
    <w:rsid w:val="00CF3E84"/>
    <w:rsid w:val="00CF3F9F"/>
    <w:rsid w:val="00CF40BB"/>
    <w:rsid w:val="00CF41CE"/>
    <w:rsid w:val="00CF5371"/>
    <w:rsid w:val="00CF5B4A"/>
    <w:rsid w:val="00CF5CF1"/>
    <w:rsid w:val="00CF5D8D"/>
    <w:rsid w:val="00CF613A"/>
    <w:rsid w:val="00CF668B"/>
    <w:rsid w:val="00CF6918"/>
    <w:rsid w:val="00D00336"/>
    <w:rsid w:val="00D0042B"/>
    <w:rsid w:val="00D024C7"/>
    <w:rsid w:val="00D03467"/>
    <w:rsid w:val="00D04463"/>
    <w:rsid w:val="00D045F3"/>
    <w:rsid w:val="00D04738"/>
    <w:rsid w:val="00D05BD7"/>
    <w:rsid w:val="00D05C1D"/>
    <w:rsid w:val="00D06BC2"/>
    <w:rsid w:val="00D11231"/>
    <w:rsid w:val="00D1151F"/>
    <w:rsid w:val="00D11706"/>
    <w:rsid w:val="00D12D3F"/>
    <w:rsid w:val="00D134D8"/>
    <w:rsid w:val="00D1363E"/>
    <w:rsid w:val="00D1377F"/>
    <w:rsid w:val="00D13F8E"/>
    <w:rsid w:val="00D14115"/>
    <w:rsid w:val="00D152E9"/>
    <w:rsid w:val="00D1594E"/>
    <w:rsid w:val="00D15B36"/>
    <w:rsid w:val="00D15F55"/>
    <w:rsid w:val="00D166BE"/>
    <w:rsid w:val="00D205C5"/>
    <w:rsid w:val="00D20BAA"/>
    <w:rsid w:val="00D236D4"/>
    <w:rsid w:val="00D23921"/>
    <w:rsid w:val="00D23CAB"/>
    <w:rsid w:val="00D2468A"/>
    <w:rsid w:val="00D25384"/>
    <w:rsid w:val="00D25720"/>
    <w:rsid w:val="00D25827"/>
    <w:rsid w:val="00D2657B"/>
    <w:rsid w:val="00D26977"/>
    <w:rsid w:val="00D26BAA"/>
    <w:rsid w:val="00D274FD"/>
    <w:rsid w:val="00D27A03"/>
    <w:rsid w:val="00D307E7"/>
    <w:rsid w:val="00D30AF8"/>
    <w:rsid w:val="00D32326"/>
    <w:rsid w:val="00D32579"/>
    <w:rsid w:val="00D326A1"/>
    <w:rsid w:val="00D33082"/>
    <w:rsid w:val="00D33282"/>
    <w:rsid w:val="00D37430"/>
    <w:rsid w:val="00D37660"/>
    <w:rsid w:val="00D37C75"/>
    <w:rsid w:val="00D401A7"/>
    <w:rsid w:val="00D4091F"/>
    <w:rsid w:val="00D40BDD"/>
    <w:rsid w:val="00D40FDD"/>
    <w:rsid w:val="00D414A9"/>
    <w:rsid w:val="00D41EF8"/>
    <w:rsid w:val="00D439F9"/>
    <w:rsid w:val="00D44CCD"/>
    <w:rsid w:val="00D45022"/>
    <w:rsid w:val="00D457DA"/>
    <w:rsid w:val="00D45D22"/>
    <w:rsid w:val="00D47430"/>
    <w:rsid w:val="00D51705"/>
    <w:rsid w:val="00D52B04"/>
    <w:rsid w:val="00D536BE"/>
    <w:rsid w:val="00D53E5B"/>
    <w:rsid w:val="00D5543D"/>
    <w:rsid w:val="00D55696"/>
    <w:rsid w:val="00D55BB7"/>
    <w:rsid w:val="00D56361"/>
    <w:rsid w:val="00D568BE"/>
    <w:rsid w:val="00D56903"/>
    <w:rsid w:val="00D56EBA"/>
    <w:rsid w:val="00D57208"/>
    <w:rsid w:val="00D577BA"/>
    <w:rsid w:val="00D579CC"/>
    <w:rsid w:val="00D607DA"/>
    <w:rsid w:val="00D609B2"/>
    <w:rsid w:val="00D61068"/>
    <w:rsid w:val="00D61382"/>
    <w:rsid w:val="00D61CCF"/>
    <w:rsid w:val="00D63002"/>
    <w:rsid w:val="00D63469"/>
    <w:rsid w:val="00D64959"/>
    <w:rsid w:val="00D64B2E"/>
    <w:rsid w:val="00D64E8E"/>
    <w:rsid w:val="00D64FA5"/>
    <w:rsid w:val="00D650C7"/>
    <w:rsid w:val="00D66A8E"/>
    <w:rsid w:val="00D671C0"/>
    <w:rsid w:val="00D67318"/>
    <w:rsid w:val="00D674B3"/>
    <w:rsid w:val="00D6793C"/>
    <w:rsid w:val="00D67CF9"/>
    <w:rsid w:val="00D67EED"/>
    <w:rsid w:val="00D71874"/>
    <w:rsid w:val="00D718F9"/>
    <w:rsid w:val="00D71B8B"/>
    <w:rsid w:val="00D73561"/>
    <w:rsid w:val="00D740C8"/>
    <w:rsid w:val="00D74E57"/>
    <w:rsid w:val="00D74E78"/>
    <w:rsid w:val="00D760A0"/>
    <w:rsid w:val="00D76450"/>
    <w:rsid w:val="00D764E0"/>
    <w:rsid w:val="00D76DC2"/>
    <w:rsid w:val="00D7708E"/>
    <w:rsid w:val="00D820EA"/>
    <w:rsid w:val="00D8285C"/>
    <w:rsid w:val="00D83F34"/>
    <w:rsid w:val="00D8711E"/>
    <w:rsid w:val="00D877CA"/>
    <w:rsid w:val="00D87DCE"/>
    <w:rsid w:val="00D9053F"/>
    <w:rsid w:val="00D90667"/>
    <w:rsid w:val="00D90C6E"/>
    <w:rsid w:val="00D9183C"/>
    <w:rsid w:val="00D91933"/>
    <w:rsid w:val="00D91D82"/>
    <w:rsid w:val="00D92889"/>
    <w:rsid w:val="00D92932"/>
    <w:rsid w:val="00D93119"/>
    <w:rsid w:val="00D93318"/>
    <w:rsid w:val="00D9373D"/>
    <w:rsid w:val="00D9401B"/>
    <w:rsid w:val="00D943E9"/>
    <w:rsid w:val="00D94B85"/>
    <w:rsid w:val="00D95E70"/>
    <w:rsid w:val="00D966EF"/>
    <w:rsid w:val="00D9748F"/>
    <w:rsid w:val="00D974F8"/>
    <w:rsid w:val="00DA0215"/>
    <w:rsid w:val="00DA0D97"/>
    <w:rsid w:val="00DA1DDA"/>
    <w:rsid w:val="00DA31AE"/>
    <w:rsid w:val="00DA3B62"/>
    <w:rsid w:val="00DA43AC"/>
    <w:rsid w:val="00DA488E"/>
    <w:rsid w:val="00DA4F94"/>
    <w:rsid w:val="00DA4FA6"/>
    <w:rsid w:val="00DA50F7"/>
    <w:rsid w:val="00DA61AB"/>
    <w:rsid w:val="00DB0A31"/>
    <w:rsid w:val="00DB125C"/>
    <w:rsid w:val="00DB19CF"/>
    <w:rsid w:val="00DB222E"/>
    <w:rsid w:val="00DB3E1F"/>
    <w:rsid w:val="00DB44A6"/>
    <w:rsid w:val="00DB4DDA"/>
    <w:rsid w:val="00DB54E1"/>
    <w:rsid w:val="00DB5A42"/>
    <w:rsid w:val="00DB6272"/>
    <w:rsid w:val="00DB6C22"/>
    <w:rsid w:val="00DB7637"/>
    <w:rsid w:val="00DB7BA1"/>
    <w:rsid w:val="00DC11B5"/>
    <w:rsid w:val="00DC12D4"/>
    <w:rsid w:val="00DC170C"/>
    <w:rsid w:val="00DC2683"/>
    <w:rsid w:val="00DC3337"/>
    <w:rsid w:val="00DC33B3"/>
    <w:rsid w:val="00DC422C"/>
    <w:rsid w:val="00DC540E"/>
    <w:rsid w:val="00DC6668"/>
    <w:rsid w:val="00DD013C"/>
    <w:rsid w:val="00DD07E9"/>
    <w:rsid w:val="00DD0E09"/>
    <w:rsid w:val="00DD26C9"/>
    <w:rsid w:val="00DD2968"/>
    <w:rsid w:val="00DD2A94"/>
    <w:rsid w:val="00DD3333"/>
    <w:rsid w:val="00DD35F9"/>
    <w:rsid w:val="00DD3677"/>
    <w:rsid w:val="00DD416A"/>
    <w:rsid w:val="00DD48AA"/>
    <w:rsid w:val="00DD5153"/>
    <w:rsid w:val="00DD55E8"/>
    <w:rsid w:val="00DD612F"/>
    <w:rsid w:val="00DD63C6"/>
    <w:rsid w:val="00DD675F"/>
    <w:rsid w:val="00DD6B7D"/>
    <w:rsid w:val="00DD6C31"/>
    <w:rsid w:val="00DD6EB3"/>
    <w:rsid w:val="00DD7245"/>
    <w:rsid w:val="00DD7AA7"/>
    <w:rsid w:val="00DE1484"/>
    <w:rsid w:val="00DE1EE4"/>
    <w:rsid w:val="00DE1F37"/>
    <w:rsid w:val="00DE1F56"/>
    <w:rsid w:val="00DE3449"/>
    <w:rsid w:val="00DE3B20"/>
    <w:rsid w:val="00DE4FAC"/>
    <w:rsid w:val="00DE50A6"/>
    <w:rsid w:val="00DE52A1"/>
    <w:rsid w:val="00DE7276"/>
    <w:rsid w:val="00DE7F46"/>
    <w:rsid w:val="00DF0096"/>
    <w:rsid w:val="00DF08B7"/>
    <w:rsid w:val="00DF21B2"/>
    <w:rsid w:val="00DF2622"/>
    <w:rsid w:val="00DF2D65"/>
    <w:rsid w:val="00DF3423"/>
    <w:rsid w:val="00DF3758"/>
    <w:rsid w:val="00DF394F"/>
    <w:rsid w:val="00DF535F"/>
    <w:rsid w:val="00DF57D0"/>
    <w:rsid w:val="00DF60D2"/>
    <w:rsid w:val="00DF70F3"/>
    <w:rsid w:val="00E012A6"/>
    <w:rsid w:val="00E0138E"/>
    <w:rsid w:val="00E019FA"/>
    <w:rsid w:val="00E01E18"/>
    <w:rsid w:val="00E0273F"/>
    <w:rsid w:val="00E04B07"/>
    <w:rsid w:val="00E04CA9"/>
    <w:rsid w:val="00E053C0"/>
    <w:rsid w:val="00E0569F"/>
    <w:rsid w:val="00E05738"/>
    <w:rsid w:val="00E05B24"/>
    <w:rsid w:val="00E06BBE"/>
    <w:rsid w:val="00E06C70"/>
    <w:rsid w:val="00E07033"/>
    <w:rsid w:val="00E07227"/>
    <w:rsid w:val="00E07396"/>
    <w:rsid w:val="00E07D06"/>
    <w:rsid w:val="00E10221"/>
    <w:rsid w:val="00E11079"/>
    <w:rsid w:val="00E11A4B"/>
    <w:rsid w:val="00E123FA"/>
    <w:rsid w:val="00E128DC"/>
    <w:rsid w:val="00E12993"/>
    <w:rsid w:val="00E13559"/>
    <w:rsid w:val="00E13F19"/>
    <w:rsid w:val="00E1483C"/>
    <w:rsid w:val="00E15277"/>
    <w:rsid w:val="00E1694B"/>
    <w:rsid w:val="00E170D9"/>
    <w:rsid w:val="00E171AD"/>
    <w:rsid w:val="00E1721E"/>
    <w:rsid w:val="00E17648"/>
    <w:rsid w:val="00E17C4D"/>
    <w:rsid w:val="00E17D9B"/>
    <w:rsid w:val="00E17EB3"/>
    <w:rsid w:val="00E20925"/>
    <w:rsid w:val="00E20935"/>
    <w:rsid w:val="00E20A25"/>
    <w:rsid w:val="00E20C56"/>
    <w:rsid w:val="00E2175C"/>
    <w:rsid w:val="00E22072"/>
    <w:rsid w:val="00E22185"/>
    <w:rsid w:val="00E23134"/>
    <w:rsid w:val="00E23765"/>
    <w:rsid w:val="00E23769"/>
    <w:rsid w:val="00E237E8"/>
    <w:rsid w:val="00E24433"/>
    <w:rsid w:val="00E245E6"/>
    <w:rsid w:val="00E24F47"/>
    <w:rsid w:val="00E253E1"/>
    <w:rsid w:val="00E257D4"/>
    <w:rsid w:val="00E257F3"/>
    <w:rsid w:val="00E25F61"/>
    <w:rsid w:val="00E26530"/>
    <w:rsid w:val="00E2657C"/>
    <w:rsid w:val="00E26B1E"/>
    <w:rsid w:val="00E26C09"/>
    <w:rsid w:val="00E26FB8"/>
    <w:rsid w:val="00E27386"/>
    <w:rsid w:val="00E27E90"/>
    <w:rsid w:val="00E30121"/>
    <w:rsid w:val="00E3151A"/>
    <w:rsid w:val="00E3187A"/>
    <w:rsid w:val="00E31F5E"/>
    <w:rsid w:val="00E326C5"/>
    <w:rsid w:val="00E3434E"/>
    <w:rsid w:val="00E3449C"/>
    <w:rsid w:val="00E35094"/>
    <w:rsid w:val="00E3587D"/>
    <w:rsid w:val="00E37831"/>
    <w:rsid w:val="00E37994"/>
    <w:rsid w:val="00E37B39"/>
    <w:rsid w:val="00E40A7B"/>
    <w:rsid w:val="00E414AB"/>
    <w:rsid w:val="00E4218A"/>
    <w:rsid w:val="00E421B9"/>
    <w:rsid w:val="00E4232B"/>
    <w:rsid w:val="00E42A66"/>
    <w:rsid w:val="00E43709"/>
    <w:rsid w:val="00E4425E"/>
    <w:rsid w:val="00E44A70"/>
    <w:rsid w:val="00E46C7B"/>
    <w:rsid w:val="00E4759C"/>
    <w:rsid w:val="00E478B8"/>
    <w:rsid w:val="00E5031F"/>
    <w:rsid w:val="00E509DC"/>
    <w:rsid w:val="00E50DFF"/>
    <w:rsid w:val="00E516A5"/>
    <w:rsid w:val="00E516B1"/>
    <w:rsid w:val="00E52C4A"/>
    <w:rsid w:val="00E53F71"/>
    <w:rsid w:val="00E55226"/>
    <w:rsid w:val="00E55451"/>
    <w:rsid w:val="00E55CDD"/>
    <w:rsid w:val="00E5682C"/>
    <w:rsid w:val="00E56B05"/>
    <w:rsid w:val="00E56EBF"/>
    <w:rsid w:val="00E56F2A"/>
    <w:rsid w:val="00E6011A"/>
    <w:rsid w:val="00E60571"/>
    <w:rsid w:val="00E60DEE"/>
    <w:rsid w:val="00E615BE"/>
    <w:rsid w:val="00E61AE4"/>
    <w:rsid w:val="00E63E1B"/>
    <w:rsid w:val="00E64662"/>
    <w:rsid w:val="00E64BA5"/>
    <w:rsid w:val="00E6549D"/>
    <w:rsid w:val="00E665A3"/>
    <w:rsid w:val="00E6663B"/>
    <w:rsid w:val="00E666AD"/>
    <w:rsid w:val="00E667FB"/>
    <w:rsid w:val="00E66E1E"/>
    <w:rsid w:val="00E67698"/>
    <w:rsid w:val="00E67C85"/>
    <w:rsid w:val="00E67FED"/>
    <w:rsid w:val="00E705B6"/>
    <w:rsid w:val="00E70D25"/>
    <w:rsid w:val="00E71483"/>
    <w:rsid w:val="00E7157E"/>
    <w:rsid w:val="00E717D3"/>
    <w:rsid w:val="00E719FD"/>
    <w:rsid w:val="00E71D9C"/>
    <w:rsid w:val="00E738F9"/>
    <w:rsid w:val="00E73A76"/>
    <w:rsid w:val="00E74A73"/>
    <w:rsid w:val="00E762A6"/>
    <w:rsid w:val="00E767AC"/>
    <w:rsid w:val="00E80075"/>
    <w:rsid w:val="00E805B4"/>
    <w:rsid w:val="00E81050"/>
    <w:rsid w:val="00E81321"/>
    <w:rsid w:val="00E81B49"/>
    <w:rsid w:val="00E81ECE"/>
    <w:rsid w:val="00E81EE1"/>
    <w:rsid w:val="00E8227C"/>
    <w:rsid w:val="00E823ED"/>
    <w:rsid w:val="00E82797"/>
    <w:rsid w:val="00E83F4B"/>
    <w:rsid w:val="00E84109"/>
    <w:rsid w:val="00E84CD6"/>
    <w:rsid w:val="00E863B2"/>
    <w:rsid w:val="00E868FA"/>
    <w:rsid w:val="00E86A8E"/>
    <w:rsid w:val="00E8733C"/>
    <w:rsid w:val="00E879A7"/>
    <w:rsid w:val="00E90C02"/>
    <w:rsid w:val="00E90D7B"/>
    <w:rsid w:val="00E9110A"/>
    <w:rsid w:val="00E9190E"/>
    <w:rsid w:val="00E91A4F"/>
    <w:rsid w:val="00E91BA6"/>
    <w:rsid w:val="00E91D2F"/>
    <w:rsid w:val="00E91F9B"/>
    <w:rsid w:val="00E91FC3"/>
    <w:rsid w:val="00E928F7"/>
    <w:rsid w:val="00E92AD7"/>
    <w:rsid w:val="00E92F3A"/>
    <w:rsid w:val="00E930CE"/>
    <w:rsid w:val="00E93152"/>
    <w:rsid w:val="00E932FD"/>
    <w:rsid w:val="00E9330D"/>
    <w:rsid w:val="00E938A0"/>
    <w:rsid w:val="00E93B11"/>
    <w:rsid w:val="00E93D03"/>
    <w:rsid w:val="00E954D4"/>
    <w:rsid w:val="00E9672B"/>
    <w:rsid w:val="00E96999"/>
    <w:rsid w:val="00E9766E"/>
    <w:rsid w:val="00E97A01"/>
    <w:rsid w:val="00EA05BE"/>
    <w:rsid w:val="00EA05E5"/>
    <w:rsid w:val="00EA1311"/>
    <w:rsid w:val="00EA1D04"/>
    <w:rsid w:val="00EA1D90"/>
    <w:rsid w:val="00EA1E00"/>
    <w:rsid w:val="00EA1FAA"/>
    <w:rsid w:val="00EA2A87"/>
    <w:rsid w:val="00EA390D"/>
    <w:rsid w:val="00EA42E4"/>
    <w:rsid w:val="00EA56F0"/>
    <w:rsid w:val="00EA58EA"/>
    <w:rsid w:val="00EA5BD7"/>
    <w:rsid w:val="00EA68ED"/>
    <w:rsid w:val="00EA69D1"/>
    <w:rsid w:val="00EA7B38"/>
    <w:rsid w:val="00EA7DB0"/>
    <w:rsid w:val="00EB00E5"/>
    <w:rsid w:val="00EB0474"/>
    <w:rsid w:val="00EB08A7"/>
    <w:rsid w:val="00EB142B"/>
    <w:rsid w:val="00EB2376"/>
    <w:rsid w:val="00EB2E17"/>
    <w:rsid w:val="00EB30BE"/>
    <w:rsid w:val="00EB3285"/>
    <w:rsid w:val="00EB3CE4"/>
    <w:rsid w:val="00EB4049"/>
    <w:rsid w:val="00EB4A3C"/>
    <w:rsid w:val="00EB5330"/>
    <w:rsid w:val="00EB561E"/>
    <w:rsid w:val="00EB64E9"/>
    <w:rsid w:val="00EB6941"/>
    <w:rsid w:val="00EB6BA9"/>
    <w:rsid w:val="00EB7EE0"/>
    <w:rsid w:val="00EC0812"/>
    <w:rsid w:val="00EC09D2"/>
    <w:rsid w:val="00EC0BBD"/>
    <w:rsid w:val="00EC0F18"/>
    <w:rsid w:val="00EC1C8E"/>
    <w:rsid w:val="00EC2D23"/>
    <w:rsid w:val="00EC3465"/>
    <w:rsid w:val="00EC346A"/>
    <w:rsid w:val="00EC397E"/>
    <w:rsid w:val="00EC3D7D"/>
    <w:rsid w:val="00EC43F6"/>
    <w:rsid w:val="00EC445C"/>
    <w:rsid w:val="00EC5261"/>
    <w:rsid w:val="00EC5773"/>
    <w:rsid w:val="00EC59BE"/>
    <w:rsid w:val="00EC64BE"/>
    <w:rsid w:val="00EC67D8"/>
    <w:rsid w:val="00EC6A72"/>
    <w:rsid w:val="00EC6C6D"/>
    <w:rsid w:val="00EC6CAF"/>
    <w:rsid w:val="00EC7953"/>
    <w:rsid w:val="00EC7E01"/>
    <w:rsid w:val="00ED03E9"/>
    <w:rsid w:val="00ED0FBF"/>
    <w:rsid w:val="00ED1239"/>
    <w:rsid w:val="00ED16E4"/>
    <w:rsid w:val="00ED17F4"/>
    <w:rsid w:val="00ED280E"/>
    <w:rsid w:val="00ED2E48"/>
    <w:rsid w:val="00ED2F25"/>
    <w:rsid w:val="00ED382B"/>
    <w:rsid w:val="00ED39CB"/>
    <w:rsid w:val="00ED3B33"/>
    <w:rsid w:val="00ED3C47"/>
    <w:rsid w:val="00ED3D11"/>
    <w:rsid w:val="00ED3D14"/>
    <w:rsid w:val="00ED4E5F"/>
    <w:rsid w:val="00ED531E"/>
    <w:rsid w:val="00ED56AB"/>
    <w:rsid w:val="00ED5A96"/>
    <w:rsid w:val="00ED6B5B"/>
    <w:rsid w:val="00ED6BAF"/>
    <w:rsid w:val="00ED70BA"/>
    <w:rsid w:val="00ED7C22"/>
    <w:rsid w:val="00EE00E9"/>
    <w:rsid w:val="00EE0265"/>
    <w:rsid w:val="00EE0CC1"/>
    <w:rsid w:val="00EE0E08"/>
    <w:rsid w:val="00EE2439"/>
    <w:rsid w:val="00EE2812"/>
    <w:rsid w:val="00EE2BA7"/>
    <w:rsid w:val="00EE371D"/>
    <w:rsid w:val="00EE44DB"/>
    <w:rsid w:val="00EE4818"/>
    <w:rsid w:val="00EE4F2C"/>
    <w:rsid w:val="00EE61AC"/>
    <w:rsid w:val="00EE7095"/>
    <w:rsid w:val="00EF04A2"/>
    <w:rsid w:val="00EF090A"/>
    <w:rsid w:val="00EF27E3"/>
    <w:rsid w:val="00EF38BE"/>
    <w:rsid w:val="00EF4215"/>
    <w:rsid w:val="00EF446A"/>
    <w:rsid w:val="00EF4F00"/>
    <w:rsid w:val="00EF52DF"/>
    <w:rsid w:val="00EF5C0E"/>
    <w:rsid w:val="00EF5C7C"/>
    <w:rsid w:val="00EF68DE"/>
    <w:rsid w:val="00EF701D"/>
    <w:rsid w:val="00EF72CC"/>
    <w:rsid w:val="00EF7320"/>
    <w:rsid w:val="00EF7876"/>
    <w:rsid w:val="00EF7EBC"/>
    <w:rsid w:val="00F0020D"/>
    <w:rsid w:val="00F003F6"/>
    <w:rsid w:val="00F025DC"/>
    <w:rsid w:val="00F027ED"/>
    <w:rsid w:val="00F03AAA"/>
    <w:rsid w:val="00F041F4"/>
    <w:rsid w:val="00F04250"/>
    <w:rsid w:val="00F04E25"/>
    <w:rsid w:val="00F05B54"/>
    <w:rsid w:val="00F05E7E"/>
    <w:rsid w:val="00F0670B"/>
    <w:rsid w:val="00F11097"/>
    <w:rsid w:val="00F11359"/>
    <w:rsid w:val="00F11A1D"/>
    <w:rsid w:val="00F1239B"/>
    <w:rsid w:val="00F12DF8"/>
    <w:rsid w:val="00F12E95"/>
    <w:rsid w:val="00F14023"/>
    <w:rsid w:val="00F1432D"/>
    <w:rsid w:val="00F167ED"/>
    <w:rsid w:val="00F16D40"/>
    <w:rsid w:val="00F20145"/>
    <w:rsid w:val="00F204D6"/>
    <w:rsid w:val="00F209F8"/>
    <w:rsid w:val="00F211E7"/>
    <w:rsid w:val="00F213A7"/>
    <w:rsid w:val="00F21585"/>
    <w:rsid w:val="00F215CD"/>
    <w:rsid w:val="00F2189D"/>
    <w:rsid w:val="00F2193C"/>
    <w:rsid w:val="00F227B7"/>
    <w:rsid w:val="00F23A86"/>
    <w:rsid w:val="00F23B42"/>
    <w:rsid w:val="00F24213"/>
    <w:rsid w:val="00F245F0"/>
    <w:rsid w:val="00F25951"/>
    <w:rsid w:val="00F25B8D"/>
    <w:rsid w:val="00F2606A"/>
    <w:rsid w:val="00F266C5"/>
    <w:rsid w:val="00F26AA6"/>
    <w:rsid w:val="00F27026"/>
    <w:rsid w:val="00F2756C"/>
    <w:rsid w:val="00F27FC6"/>
    <w:rsid w:val="00F30C5A"/>
    <w:rsid w:val="00F32127"/>
    <w:rsid w:val="00F322E7"/>
    <w:rsid w:val="00F32C51"/>
    <w:rsid w:val="00F33365"/>
    <w:rsid w:val="00F346F9"/>
    <w:rsid w:val="00F348BC"/>
    <w:rsid w:val="00F34EAE"/>
    <w:rsid w:val="00F34FAE"/>
    <w:rsid w:val="00F35447"/>
    <w:rsid w:val="00F35E8A"/>
    <w:rsid w:val="00F3607E"/>
    <w:rsid w:val="00F365E4"/>
    <w:rsid w:val="00F3711A"/>
    <w:rsid w:val="00F4007A"/>
    <w:rsid w:val="00F41EAD"/>
    <w:rsid w:val="00F41FCB"/>
    <w:rsid w:val="00F42336"/>
    <w:rsid w:val="00F43B9E"/>
    <w:rsid w:val="00F43BDC"/>
    <w:rsid w:val="00F43EF0"/>
    <w:rsid w:val="00F44F44"/>
    <w:rsid w:val="00F4619D"/>
    <w:rsid w:val="00F466CE"/>
    <w:rsid w:val="00F467ED"/>
    <w:rsid w:val="00F46855"/>
    <w:rsid w:val="00F46FE6"/>
    <w:rsid w:val="00F476B8"/>
    <w:rsid w:val="00F518F9"/>
    <w:rsid w:val="00F51C6F"/>
    <w:rsid w:val="00F52230"/>
    <w:rsid w:val="00F5280A"/>
    <w:rsid w:val="00F52E3F"/>
    <w:rsid w:val="00F53C18"/>
    <w:rsid w:val="00F5418A"/>
    <w:rsid w:val="00F54BA2"/>
    <w:rsid w:val="00F54C04"/>
    <w:rsid w:val="00F54C93"/>
    <w:rsid w:val="00F553BD"/>
    <w:rsid w:val="00F55514"/>
    <w:rsid w:val="00F55530"/>
    <w:rsid w:val="00F55DEE"/>
    <w:rsid w:val="00F57067"/>
    <w:rsid w:val="00F576B5"/>
    <w:rsid w:val="00F57B10"/>
    <w:rsid w:val="00F57D64"/>
    <w:rsid w:val="00F6007A"/>
    <w:rsid w:val="00F60BB7"/>
    <w:rsid w:val="00F61324"/>
    <w:rsid w:val="00F62AE5"/>
    <w:rsid w:val="00F62F8B"/>
    <w:rsid w:val="00F6331C"/>
    <w:rsid w:val="00F6339C"/>
    <w:rsid w:val="00F63573"/>
    <w:rsid w:val="00F63A78"/>
    <w:rsid w:val="00F64897"/>
    <w:rsid w:val="00F65436"/>
    <w:rsid w:val="00F662AD"/>
    <w:rsid w:val="00F66BC5"/>
    <w:rsid w:val="00F67AF5"/>
    <w:rsid w:val="00F67D5E"/>
    <w:rsid w:val="00F70965"/>
    <w:rsid w:val="00F70AB0"/>
    <w:rsid w:val="00F70EE6"/>
    <w:rsid w:val="00F70FEA"/>
    <w:rsid w:val="00F71027"/>
    <w:rsid w:val="00F714ED"/>
    <w:rsid w:val="00F72155"/>
    <w:rsid w:val="00F72859"/>
    <w:rsid w:val="00F72B60"/>
    <w:rsid w:val="00F73AC6"/>
    <w:rsid w:val="00F73CAE"/>
    <w:rsid w:val="00F73CEC"/>
    <w:rsid w:val="00F74F72"/>
    <w:rsid w:val="00F7571F"/>
    <w:rsid w:val="00F75B66"/>
    <w:rsid w:val="00F75E6C"/>
    <w:rsid w:val="00F771BF"/>
    <w:rsid w:val="00F77336"/>
    <w:rsid w:val="00F77E26"/>
    <w:rsid w:val="00F80401"/>
    <w:rsid w:val="00F8071F"/>
    <w:rsid w:val="00F80A15"/>
    <w:rsid w:val="00F80C85"/>
    <w:rsid w:val="00F8128B"/>
    <w:rsid w:val="00F82D7F"/>
    <w:rsid w:val="00F82E9E"/>
    <w:rsid w:val="00F8389F"/>
    <w:rsid w:val="00F85494"/>
    <w:rsid w:val="00F85CF6"/>
    <w:rsid w:val="00F85EB8"/>
    <w:rsid w:val="00F86911"/>
    <w:rsid w:val="00F87F88"/>
    <w:rsid w:val="00F90582"/>
    <w:rsid w:val="00F90ED5"/>
    <w:rsid w:val="00F91924"/>
    <w:rsid w:val="00F91CC1"/>
    <w:rsid w:val="00F91E35"/>
    <w:rsid w:val="00F9225D"/>
    <w:rsid w:val="00F92507"/>
    <w:rsid w:val="00F92CF3"/>
    <w:rsid w:val="00F93EB1"/>
    <w:rsid w:val="00F9401D"/>
    <w:rsid w:val="00F94043"/>
    <w:rsid w:val="00F940C2"/>
    <w:rsid w:val="00F943C5"/>
    <w:rsid w:val="00F963C5"/>
    <w:rsid w:val="00F964FF"/>
    <w:rsid w:val="00F9765F"/>
    <w:rsid w:val="00F97756"/>
    <w:rsid w:val="00FA02A1"/>
    <w:rsid w:val="00FA076B"/>
    <w:rsid w:val="00FA25BC"/>
    <w:rsid w:val="00FA2E53"/>
    <w:rsid w:val="00FA2F98"/>
    <w:rsid w:val="00FA3600"/>
    <w:rsid w:val="00FA38F1"/>
    <w:rsid w:val="00FA40F7"/>
    <w:rsid w:val="00FA488B"/>
    <w:rsid w:val="00FA5354"/>
    <w:rsid w:val="00FA5FB1"/>
    <w:rsid w:val="00FA605B"/>
    <w:rsid w:val="00FA66F3"/>
    <w:rsid w:val="00FA6F61"/>
    <w:rsid w:val="00FA7344"/>
    <w:rsid w:val="00FA7C41"/>
    <w:rsid w:val="00FA7CB8"/>
    <w:rsid w:val="00FA7D0B"/>
    <w:rsid w:val="00FB0155"/>
    <w:rsid w:val="00FB1178"/>
    <w:rsid w:val="00FB1909"/>
    <w:rsid w:val="00FB1B36"/>
    <w:rsid w:val="00FB231C"/>
    <w:rsid w:val="00FB33D8"/>
    <w:rsid w:val="00FB3A7F"/>
    <w:rsid w:val="00FB51E5"/>
    <w:rsid w:val="00FB5F35"/>
    <w:rsid w:val="00FB5F4D"/>
    <w:rsid w:val="00FB6ED9"/>
    <w:rsid w:val="00FB734A"/>
    <w:rsid w:val="00FC0AB1"/>
    <w:rsid w:val="00FC0BDF"/>
    <w:rsid w:val="00FC13F0"/>
    <w:rsid w:val="00FC186E"/>
    <w:rsid w:val="00FC2549"/>
    <w:rsid w:val="00FC3AD4"/>
    <w:rsid w:val="00FC412A"/>
    <w:rsid w:val="00FC4493"/>
    <w:rsid w:val="00FC4668"/>
    <w:rsid w:val="00FC4AF1"/>
    <w:rsid w:val="00FC4F8C"/>
    <w:rsid w:val="00FC590E"/>
    <w:rsid w:val="00FC5AB2"/>
    <w:rsid w:val="00FC60B9"/>
    <w:rsid w:val="00FC65FC"/>
    <w:rsid w:val="00FC664D"/>
    <w:rsid w:val="00FC690F"/>
    <w:rsid w:val="00FC74D7"/>
    <w:rsid w:val="00FC7D18"/>
    <w:rsid w:val="00FC7EFF"/>
    <w:rsid w:val="00FD054E"/>
    <w:rsid w:val="00FD11B3"/>
    <w:rsid w:val="00FD125D"/>
    <w:rsid w:val="00FD1700"/>
    <w:rsid w:val="00FD17B2"/>
    <w:rsid w:val="00FD1D83"/>
    <w:rsid w:val="00FD23BE"/>
    <w:rsid w:val="00FD27DC"/>
    <w:rsid w:val="00FD3CC4"/>
    <w:rsid w:val="00FD426D"/>
    <w:rsid w:val="00FD482C"/>
    <w:rsid w:val="00FD5076"/>
    <w:rsid w:val="00FD581F"/>
    <w:rsid w:val="00FD5A0C"/>
    <w:rsid w:val="00FD6800"/>
    <w:rsid w:val="00FD7ECA"/>
    <w:rsid w:val="00FE03AE"/>
    <w:rsid w:val="00FE0545"/>
    <w:rsid w:val="00FE088E"/>
    <w:rsid w:val="00FE0E48"/>
    <w:rsid w:val="00FE1887"/>
    <w:rsid w:val="00FE359B"/>
    <w:rsid w:val="00FE390F"/>
    <w:rsid w:val="00FE3D8C"/>
    <w:rsid w:val="00FE570F"/>
    <w:rsid w:val="00FE5A67"/>
    <w:rsid w:val="00FE6B73"/>
    <w:rsid w:val="00FE6BD8"/>
    <w:rsid w:val="00FF09B1"/>
    <w:rsid w:val="00FF1354"/>
    <w:rsid w:val="00FF165C"/>
    <w:rsid w:val="00FF16AB"/>
    <w:rsid w:val="00FF24C5"/>
    <w:rsid w:val="00FF2D8D"/>
    <w:rsid w:val="00FF2DFE"/>
    <w:rsid w:val="00FF328F"/>
    <w:rsid w:val="00FF3873"/>
    <w:rsid w:val="00FF3A96"/>
    <w:rsid w:val="00FF3ED1"/>
    <w:rsid w:val="00FF4579"/>
    <w:rsid w:val="00FF61D6"/>
    <w:rsid w:val="00FF68EA"/>
    <w:rsid w:val="00FF72FE"/>
    <w:rsid w:val="00FF748B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6F522"/>
  <w15:chartTrackingRefBased/>
  <w15:docId w15:val="{72737D22-899F-4730-B68C-D826999E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D2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C5F04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locked/>
    <w:rsid w:val="009C5F04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locked/>
    <w:rsid w:val="009C5F04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locked/>
    <w:rsid w:val="009C5F04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Pr>
      <w:b/>
      <w:color w:val="000000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b/>
      <w:color w:val="000000"/>
    </w:rPr>
  </w:style>
  <w:style w:type="character" w:customStyle="1" w:styleId="WW8Num3z0">
    <w:name w:val="WW8Num3z0"/>
    <w:rPr>
      <w:rFonts w:ascii="Symbol" w:hAnsi="Symbol"/>
      <w:sz w:val="12"/>
    </w:rPr>
  </w:style>
  <w:style w:type="character" w:customStyle="1" w:styleId="WW8Num4z0">
    <w:name w:val="WW8Num4z0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rPr>
      <w:rFonts w:ascii="Arial" w:hAnsi="Arial"/>
      <w:sz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2z0">
    <w:name w:val="WW8Num12z0"/>
    <w:rPr>
      <w:rFonts w:ascii="Symbol" w:hAnsi="Symbol"/>
      <w:b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  <w:b w:val="0"/>
    </w:rPr>
  </w:style>
  <w:style w:type="character" w:customStyle="1" w:styleId="WW8Num17z0">
    <w:name w:val="WW8Num17z0"/>
    <w:rPr>
      <w:rFonts w:ascii="Symbol" w:hAnsi="Symbol"/>
      <w:color w:val="auto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  <w:b/>
    </w:rPr>
  </w:style>
  <w:style w:type="character" w:customStyle="1" w:styleId="WW8Num22z1">
    <w:name w:val="WW8Num22z1"/>
    <w:rPr>
      <w:b/>
    </w:rPr>
  </w:style>
  <w:style w:type="character" w:customStyle="1" w:styleId="WW8Num22z4">
    <w:name w:val="WW8Num22z4"/>
    <w:rPr>
      <w:b w:val="0"/>
    </w:rPr>
  </w:style>
  <w:style w:type="character" w:customStyle="1" w:styleId="WW8Num23z0">
    <w:name w:val="WW8Num23z0"/>
    <w:rPr>
      <w:rFonts w:cs="Times New Roman"/>
      <w:b/>
      <w:bCs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2">
    <w:name w:val="WW8Num24z2"/>
    <w:rPr>
      <w:rFonts w:cs="Times New Roman"/>
      <w:b/>
      <w:bCs/>
    </w:rPr>
  </w:style>
  <w:style w:type="character" w:customStyle="1" w:styleId="WW8Num24z3">
    <w:name w:val="WW8Num24z3"/>
    <w:rPr>
      <w:rFonts w:ascii="Symbol" w:hAnsi="Symbol"/>
      <w:b/>
    </w:rPr>
  </w:style>
  <w:style w:type="character" w:customStyle="1" w:styleId="WW8Num25z0">
    <w:name w:val="WW8Num25z0"/>
    <w:rPr>
      <w:b/>
    </w:rPr>
  </w:style>
  <w:style w:type="character" w:customStyle="1" w:styleId="WW8Num27z0">
    <w:name w:val="WW8Num27z0"/>
    <w:rPr>
      <w:b/>
    </w:rPr>
  </w:style>
  <w:style w:type="character" w:customStyle="1" w:styleId="WW8Num27z3">
    <w:name w:val="WW8Num27z3"/>
    <w:rPr>
      <w:u w:val="single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 w:val="0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b w:val="0"/>
    </w:rPr>
  </w:style>
  <w:style w:type="character" w:customStyle="1" w:styleId="WW8Num33z2">
    <w:name w:val="WW8Num33z2"/>
    <w:rPr>
      <w:b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  <w:rPr>
      <w:b/>
      <w:i w:val="0"/>
      <w:color w:val="auto"/>
    </w:rPr>
  </w:style>
  <w:style w:type="character" w:customStyle="1" w:styleId="WW8Num34z1">
    <w:name w:val="WW8Num34z1"/>
    <w:rPr>
      <w:rFonts w:ascii="Symbol" w:hAnsi="Symbol"/>
      <w:b w:val="0"/>
    </w:rPr>
  </w:style>
  <w:style w:type="character" w:customStyle="1" w:styleId="WW8Num35z0">
    <w:name w:val="WW8Num35z0"/>
    <w:rPr>
      <w:color w:val="auto"/>
    </w:rPr>
  </w:style>
  <w:style w:type="character" w:customStyle="1" w:styleId="WW8Num37z0">
    <w:name w:val="WW8Num37z0"/>
    <w:rPr>
      <w:rFonts w:eastAsia="Times New Roman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2z0">
    <w:name w:val="WW8Num42z0"/>
    <w:rPr>
      <w:b/>
      <w:color w:val="auto"/>
    </w:rPr>
  </w:style>
  <w:style w:type="character" w:customStyle="1" w:styleId="WW8Num42z1">
    <w:name w:val="WW8Num42z1"/>
    <w:rPr>
      <w:b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  <w:color w:val="auto"/>
    </w:rPr>
  </w:style>
  <w:style w:type="character" w:customStyle="1" w:styleId="WW8Num49z0">
    <w:name w:val="WW8Num49z0"/>
    <w:rPr>
      <w:b w:val="0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3z1">
    <w:name w:val="WW8Num53z1"/>
    <w:rPr>
      <w:b w:val="0"/>
    </w:rPr>
  </w:style>
  <w:style w:type="character" w:customStyle="1" w:styleId="WW8Num53z2">
    <w:name w:val="WW8Num53z2"/>
    <w:rPr>
      <w:b w:val="0"/>
      <w:color w:val="auto"/>
    </w:rPr>
  </w:style>
  <w:style w:type="character" w:customStyle="1" w:styleId="WW8Num54z0">
    <w:name w:val="WW8Num54z0"/>
    <w:rPr>
      <w:rFonts w:ascii="Symbol" w:hAnsi="Symbol"/>
      <w:color w:val="auto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b/>
      <w:color w:val="auto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3z0">
    <w:name w:val="WW8Num63z0"/>
    <w:rPr>
      <w:rFonts w:ascii="Symbol" w:hAnsi="Symbol"/>
      <w:color w:val="auto"/>
    </w:rPr>
  </w:style>
  <w:style w:type="character" w:customStyle="1" w:styleId="WW8Num64z0">
    <w:name w:val="WW8Num64z0"/>
    <w:rPr>
      <w:rFonts w:ascii="Symbol" w:hAnsi="Symbol"/>
      <w:b/>
      <w:color w:val="auto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8z0">
    <w:name w:val="WW8Num68z0"/>
    <w:rPr>
      <w:rFonts w:ascii="Symbol" w:hAnsi="Symbol"/>
      <w:color w:val="auto"/>
    </w:rPr>
  </w:style>
  <w:style w:type="character" w:customStyle="1" w:styleId="WW8Num68z1">
    <w:name w:val="WW8Num68z1"/>
    <w:rPr>
      <w:rFonts w:ascii="Symbol" w:hAnsi="Symbol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4">
    <w:name w:val="WW8Num69z4"/>
    <w:rPr>
      <w:rFonts w:ascii="Courier New" w:hAnsi="Courier New" w:cs="Courier New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/>
    </w:rPr>
  </w:style>
  <w:style w:type="character" w:customStyle="1" w:styleId="WW8Num71z0">
    <w:name w:val="WW8Num71z0"/>
    <w:rPr>
      <w:b/>
      <w:color w:val="auto"/>
    </w:rPr>
  </w:style>
  <w:style w:type="character" w:customStyle="1" w:styleId="WW8Num71z1">
    <w:name w:val="WW8Num71z1"/>
    <w:rPr>
      <w:b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b/>
    </w:rPr>
  </w:style>
  <w:style w:type="character" w:customStyle="1" w:styleId="WW8Num76z0">
    <w:name w:val="WW8Num76z0"/>
    <w:rPr>
      <w:b/>
    </w:rPr>
  </w:style>
  <w:style w:type="character" w:customStyle="1" w:styleId="WW8Num76z3">
    <w:name w:val="WW8Num76z3"/>
    <w:rPr>
      <w:u w:val="single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81z0">
    <w:name w:val="WW8Num81z0"/>
    <w:rPr>
      <w:rFonts w:ascii="Times New Roman" w:eastAsia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b/>
    </w:rPr>
  </w:style>
  <w:style w:type="character" w:customStyle="1" w:styleId="WW8Num82z3">
    <w:name w:val="WW8Num82z3"/>
    <w:rPr>
      <w:u w:val="single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3z4">
    <w:name w:val="WW8Num83z4"/>
    <w:rPr>
      <w:rFonts w:ascii="Courier New" w:hAnsi="Courier New" w:cs="Courier New"/>
    </w:rPr>
  </w:style>
  <w:style w:type="character" w:customStyle="1" w:styleId="WW8Num84z0">
    <w:name w:val="WW8Num84z0"/>
    <w:rPr>
      <w:b/>
    </w:rPr>
  </w:style>
  <w:style w:type="character" w:customStyle="1" w:styleId="WW8Num84z1">
    <w:name w:val="WW8Num84z1"/>
    <w:rPr>
      <w:b/>
      <w:color w:val="auto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b/>
    </w:rPr>
  </w:style>
  <w:style w:type="character" w:customStyle="1" w:styleId="WW8Num88z0">
    <w:name w:val="WW8Num88z0"/>
    <w:rPr>
      <w:b w:val="0"/>
    </w:rPr>
  </w:style>
  <w:style w:type="character" w:customStyle="1" w:styleId="WW8Num89z0">
    <w:name w:val="WW8Num89z0"/>
    <w:rPr>
      <w:b/>
    </w:rPr>
  </w:style>
  <w:style w:type="character" w:customStyle="1" w:styleId="WW8Num91z0">
    <w:name w:val="WW8Num91z0"/>
    <w:rPr>
      <w:b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Symbol" w:hAnsi="Symbol"/>
      <w:b/>
    </w:rPr>
  </w:style>
  <w:style w:type="character" w:customStyle="1" w:styleId="WW8Num94z1">
    <w:name w:val="WW8Num94z1"/>
    <w:rPr>
      <w:b/>
    </w:rPr>
  </w:style>
  <w:style w:type="character" w:customStyle="1" w:styleId="WW8Num94z2">
    <w:name w:val="WW8Num94z2"/>
    <w:rPr>
      <w:rFonts w:ascii="Times New Roman" w:eastAsia="Times New Roman" w:hAnsi="Times New Roman" w:cs="Times New Roman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b/>
    </w:rPr>
  </w:style>
  <w:style w:type="character" w:customStyle="1" w:styleId="WW8Num97z1">
    <w:name w:val="WW8Num97z1"/>
    <w:rPr>
      <w:b/>
      <w:i w:val="0"/>
      <w:sz w:val="24"/>
      <w:szCs w:val="24"/>
    </w:rPr>
  </w:style>
  <w:style w:type="character" w:customStyle="1" w:styleId="WW8Num98z0">
    <w:name w:val="WW8Num98z0"/>
    <w:rPr>
      <w:b/>
    </w:rPr>
  </w:style>
  <w:style w:type="character" w:customStyle="1" w:styleId="WW8Num98z3">
    <w:name w:val="WW8Num98z3"/>
    <w:rPr>
      <w:u w:val="single"/>
    </w:rPr>
  </w:style>
  <w:style w:type="character" w:customStyle="1" w:styleId="WW8Num99z1">
    <w:name w:val="WW8Num99z1"/>
    <w:rPr>
      <w:rFonts w:ascii="Symbol" w:hAnsi="Symbol"/>
    </w:rPr>
  </w:style>
  <w:style w:type="character" w:customStyle="1" w:styleId="WW8Num99z3">
    <w:name w:val="WW8Num99z3"/>
    <w:rPr>
      <w:b/>
    </w:rPr>
  </w:style>
  <w:style w:type="character" w:customStyle="1" w:styleId="WW8Num100z0">
    <w:name w:val="WW8Num100z0"/>
    <w:rPr>
      <w:b w:val="0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/>
    </w:rPr>
  </w:style>
  <w:style w:type="character" w:customStyle="1" w:styleId="WW8Num104z0">
    <w:name w:val="WW8Num104z0"/>
    <w:rPr>
      <w:b/>
    </w:rPr>
  </w:style>
  <w:style w:type="character" w:customStyle="1" w:styleId="WW8Num104z1">
    <w:name w:val="WW8Num104z1"/>
    <w:rPr>
      <w:b/>
      <w:color w:val="auto"/>
    </w:rPr>
  </w:style>
  <w:style w:type="character" w:customStyle="1" w:styleId="WW8Num104z2">
    <w:name w:val="WW8Num104z2"/>
    <w:rPr>
      <w:color w:val="3333FF"/>
    </w:rPr>
  </w:style>
  <w:style w:type="character" w:customStyle="1" w:styleId="WW8Num107z0">
    <w:name w:val="WW8Num107z0"/>
    <w:rPr>
      <w:b/>
    </w:rPr>
  </w:style>
  <w:style w:type="character" w:customStyle="1" w:styleId="WW8Num109z0">
    <w:name w:val="WW8Num109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ielony101">
    <w:name w:val="zielony101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character" w:customStyle="1" w:styleId="zielony10">
    <w:name w:val="zielony10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link w:val="Tekstpodstawowy"/>
    <w:locked/>
    <w:rsid w:val="009C5F04"/>
    <w:rPr>
      <w:sz w:val="26"/>
      <w:lang w:eastAsia="ar-SA"/>
    </w:rPr>
  </w:style>
  <w:style w:type="paragraph" w:styleId="Lista">
    <w:name w:val="List"/>
    <w:basedOn w:val="Normalny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Legenda1">
    <w:name w:val="Legenda1"/>
    <w:basedOn w:val="Normalny"/>
    <w:next w:val="Normalny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link w:val="Nagwek"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</w:rPr>
  </w:style>
  <w:style w:type="paragraph" w:customStyle="1" w:styleId="BodyText23">
    <w:name w:val="Body Text 23"/>
    <w:basedOn w:val="Normalny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character" w:customStyle="1" w:styleId="PodtytuZnak">
    <w:name w:val="Podtytuł Znak"/>
    <w:link w:val="Podtytu"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pPr>
      <w:widowControl w:val="0"/>
      <w:numPr>
        <w:numId w:val="8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pPr>
      <w:widowControl w:val="0"/>
      <w:numPr>
        <w:numId w:val="2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locked/>
    <w:rsid w:val="009C5F04"/>
    <w:rPr>
      <w:b/>
      <w:bCs/>
      <w:lang w:eastAsia="ar-SA"/>
    </w:rPr>
  </w:style>
  <w:style w:type="paragraph" w:customStyle="1" w:styleId="WW-Domylnie">
    <w:name w:val="WW-Domyślni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pPr>
      <w:spacing w:before="280" w:after="280"/>
      <w:jc w:val="right"/>
    </w:pPr>
  </w:style>
  <w:style w:type="paragraph" w:customStyle="1" w:styleId="xl34">
    <w:name w:val="xl3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Pr>
      <w:rFonts w:ascii="Arial" w:hAnsi="Arial" w:cs="Arial"/>
    </w:rPr>
  </w:style>
  <w:style w:type="paragraph" w:customStyle="1" w:styleId="Tekstpodstawowy210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</w:rPr>
  </w:style>
  <w:style w:type="paragraph" w:customStyle="1" w:styleId="ust">
    <w:name w:val="ust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Pr>
      <w:rFonts w:ascii="Arial" w:hAnsi="Arial" w:cs="Arial"/>
    </w:rPr>
  </w:style>
  <w:style w:type="paragraph" w:customStyle="1" w:styleId="BodyText26">
    <w:name w:val="Body Text 26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aliases w:val="L1,Numerowanie,Akapit z listą5,CW_Lista,T_SZ_List Paragraph,normalny tekst,Akapit z listą BS,Tytuł_procedury,Kolorowa lista — akcent 11,List Paragraph,Obiekt,List Paragraph1,2 heading,A_wyliczenie,K-P_odwolanie,maz_wyliczenie,opis dzialan"/>
    <w:basedOn w:val="Normalny"/>
    <w:link w:val="AkapitzlistZnak"/>
    <w:uiPriority w:val="34"/>
    <w:qFormat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1">
    <w:name w:val="WW8Num2z1"/>
    <w:rsid w:val="00A0537E"/>
    <w:rPr>
      <w:rFonts w:cs="Times New Roman"/>
      <w:b/>
      <w:bCs/>
    </w:rPr>
  </w:style>
  <w:style w:type="character" w:customStyle="1" w:styleId="WW8Num10z0">
    <w:name w:val="WW8Num10z0"/>
    <w:rsid w:val="00A0537E"/>
    <w:rPr>
      <w:rFonts w:ascii="Symbol" w:hAnsi="Symbol"/>
    </w:rPr>
  </w:style>
  <w:style w:type="character" w:customStyle="1" w:styleId="WW8Num10z1">
    <w:name w:val="WW8Num10z1"/>
    <w:rsid w:val="00A0537E"/>
    <w:rPr>
      <w:rFonts w:ascii="Courier New" w:hAnsi="Courier New"/>
    </w:rPr>
  </w:style>
  <w:style w:type="character" w:customStyle="1" w:styleId="WW8Num11z1">
    <w:name w:val="WW8Num11z1"/>
    <w:rsid w:val="00A0537E"/>
    <w:rPr>
      <w:rFonts w:ascii="Courier New" w:hAnsi="Courier New" w:cs="Courier New"/>
    </w:rPr>
  </w:style>
  <w:style w:type="character" w:customStyle="1" w:styleId="WW8Num11z3">
    <w:name w:val="WW8Num11z3"/>
    <w:rsid w:val="00A0537E"/>
    <w:rPr>
      <w:rFonts w:ascii="Symbol" w:hAnsi="Symbol"/>
      <w:b/>
    </w:rPr>
  </w:style>
  <w:style w:type="character" w:customStyle="1" w:styleId="WW8Num13z0">
    <w:name w:val="WW8Num13z0"/>
    <w:rsid w:val="00A0537E"/>
    <w:rPr>
      <w:rFonts w:ascii="Times New Roman" w:hAnsi="Times New Roman"/>
    </w:rPr>
  </w:style>
  <w:style w:type="character" w:customStyle="1" w:styleId="WW8Num14z1">
    <w:name w:val="WW8Num14z1"/>
    <w:rsid w:val="00A0537E"/>
    <w:rPr>
      <w:rFonts w:ascii="Symbol" w:hAnsi="Symbol"/>
    </w:rPr>
  </w:style>
  <w:style w:type="character" w:customStyle="1" w:styleId="WW8Num14z3">
    <w:name w:val="WW8Num14z3"/>
    <w:rsid w:val="00A0537E"/>
    <w:rPr>
      <w:rFonts w:cs="Times New Roman"/>
    </w:rPr>
  </w:style>
  <w:style w:type="character" w:customStyle="1" w:styleId="WW8Num15z3">
    <w:name w:val="WW8Num15z3"/>
    <w:rsid w:val="00A0537E"/>
    <w:rPr>
      <w:rFonts w:cs="Times New Roman"/>
    </w:rPr>
  </w:style>
  <w:style w:type="character" w:customStyle="1" w:styleId="WW8Num15z4">
    <w:name w:val="WW8Num15z4"/>
    <w:rsid w:val="00A0537E"/>
    <w:rPr>
      <w:rFonts w:ascii="Courier New" w:hAnsi="Courier New"/>
    </w:rPr>
  </w:style>
  <w:style w:type="character" w:customStyle="1" w:styleId="WW8Num16z1">
    <w:name w:val="WW8Num16z1"/>
    <w:rsid w:val="00A0537E"/>
    <w:rPr>
      <w:rFonts w:ascii="Symbol" w:hAnsi="Symbol"/>
    </w:rPr>
  </w:style>
  <w:style w:type="character" w:customStyle="1" w:styleId="WW8Num17z1">
    <w:name w:val="WW8Num17z1"/>
    <w:rsid w:val="00A0537E"/>
    <w:rPr>
      <w:rFonts w:ascii="Courier New" w:hAnsi="Courier New"/>
    </w:rPr>
  </w:style>
  <w:style w:type="character" w:customStyle="1" w:styleId="WW8Num20z1">
    <w:name w:val="WW8Num20z1"/>
    <w:rsid w:val="00A0537E"/>
    <w:rPr>
      <w:rFonts w:ascii="Courier New" w:hAnsi="Courier New"/>
    </w:rPr>
  </w:style>
  <w:style w:type="character" w:customStyle="1" w:styleId="WW8Num23z1">
    <w:name w:val="WW8Num23z1"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rsid w:val="00A0537E"/>
    <w:rPr>
      <w:rFonts w:cs="Times New Roman"/>
    </w:rPr>
  </w:style>
  <w:style w:type="character" w:customStyle="1" w:styleId="WW8Num25z1">
    <w:name w:val="WW8Num25z1"/>
    <w:rsid w:val="00A0537E"/>
    <w:rPr>
      <w:rFonts w:ascii="Courier New" w:hAnsi="Courier New"/>
    </w:rPr>
  </w:style>
  <w:style w:type="character" w:customStyle="1" w:styleId="WW8Num25z3">
    <w:name w:val="WW8Num25z3"/>
    <w:rsid w:val="00A0537E"/>
    <w:rPr>
      <w:rFonts w:ascii="Symbol" w:hAnsi="Symbol"/>
      <w:b/>
    </w:rPr>
  </w:style>
  <w:style w:type="character" w:customStyle="1" w:styleId="WW8Num26z0">
    <w:name w:val="WW8Num26z0"/>
    <w:rsid w:val="00A0537E"/>
    <w:rPr>
      <w:b/>
    </w:rPr>
  </w:style>
  <w:style w:type="character" w:customStyle="1" w:styleId="WW8Num28z1">
    <w:name w:val="WW8Num28z1"/>
    <w:rsid w:val="00A0537E"/>
    <w:rPr>
      <w:rFonts w:ascii="Courier New" w:hAnsi="Courier New"/>
    </w:rPr>
  </w:style>
  <w:style w:type="character" w:customStyle="1" w:styleId="WW8Num28z2">
    <w:name w:val="WW8Num28z2"/>
    <w:rsid w:val="00A0537E"/>
    <w:rPr>
      <w:rFonts w:ascii="Wingdings" w:hAnsi="Wingdings"/>
    </w:rPr>
  </w:style>
  <w:style w:type="character" w:customStyle="1" w:styleId="WW8Num31z0">
    <w:name w:val="WW8Num31z0"/>
    <w:rsid w:val="00A0537E"/>
    <w:rPr>
      <w:rFonts w:ascii="Symbol" w:hAnsi="Symbol"/>
      <w:color w:val="000000"/>
    </w:rPr>
  </w:style>
  <w:style w:type="character" w:customStyle="1" w:styleId="WW8Num36z0">
    <w:name w:val="WW8Num36z0"/>
    <w:rsid w:val="00A0537E"/>
    <w:rPr>
      <w:rFonts w:ascii="Symbol" w:hAnsi="Symbol"/>
      <w:b/>
    </w:rPr>
  </w:style>
  <w:style w:type="character" w:customStyle="1" w:styleId="WW8Num38z0">
    <w:name w:val="WW8Num38z0"/>
    <w:rsid w:val="00A0537E"/>
    <w:rPr>
      <w:rFonts w:eastAsia="Times New Roman"/>
      <w:b/>
    </w:rPr>
  </w:style>
  <w:style w:type="character" w:customStyle="1" w:styleId="WW8Num39z1">
    <w:name w:val="WW8Num39z1"/>
    <w:rsid w:val="00A0537E"/>
    <w:rPr>
      <w:rFonts w:cs="Times New Roman"/>
      <w:b/>
      <w:bCs/>
    </w:rPr>
  </w:style>
  <w:style w:type="character" w:customStyle="1" w:styleId="WW8Num39z3">
    <w:name w:val="WW8Num39z3"/>
    <w:rsid w:val="00A0537E"/>
    <w:rPr>
      <w:rFonts w:ascii="Symbol" w:hAnsi="Symbol"/>
      <w:b/>
    </w:rPr>
  </w:style>
  <w:style w:type="character" w:customStyle="1" w:styleId="WW8Num40z0">
    <w:name w:val="WW8Num40z0"/>
    <w:rsid w:val="00A0537E"/>
    <w:rPr>
      <w:b/>
      <w:color w:val="000000"/>
    </w:rPr>
  </w:style>
  <w:style w:type="character" w:customStyle="1" w:styleId="WW8Num43z0">
    <w:name w:val="WW8Num43z0"/>
    <w:rsid w:val="00A0537E"/>
    <w:rPr>
      <w:b/>
    </w:rPr>
  </w:style>
  <w:style w:type="character" w:customStyle="1" w:styleId="WW8Num44z0">
    <w:name w:val="WW8Num44z0"/>
    <w:rsid w:val="00A0537E"/>
    <w:rPr>
      <w:b/>
    </w:rPr>
  </w:style>
  <w:style w:type="character" w:customStyle="1" w:styleId="WW8Num48z1">
    <w:name w:val="WW8Num48z1"/>
    <w:rsid w:val="00A0537E"/>
    <w:rPr>
      <w:b/>
    </w:rPr>
  </w:style>
  <w:style w:type="character" w:customStyle="1" w:styleId="WW8Num49z1">
    <w:name w:val="WW8Num49z1"/>
    <w:rsid w:val="00A0537E"/>
    <w:rPr>
      <w:rFonts w:ascii="Courier New" w:hAnsi="Courier New"/>
    </w:rPr>
  </w:style>
  <w:style w:type="character" w:customStyle="1" w:styleId="WW8Num49z3">
    <w:name w:val="WW8Num49z3"/>
    <w:rsid w:val="00A0537E"/>
    <w:rPr>
      <w:rFonts w:ascii="Symbol" w:hAnsi="Symbol"/>
      <w:b/>
    </w:rPr>
  </w:style>
  <w:style w:type="character" w:customStyle="1" w:styleId="WW8Num53z0">
    <w:name w:val="WW8Num53z0"/>
    <w:rsid w:val="00A0537E"/>
    <w:rPr>
      <w:rFonts w:ascii="Symbol" w:hAnsi="Symbol"/>
      <w:b/>
    </w:rPr>
  </w:style>
  <w:style w:type="character" w:customStyle="1" w:styleId="WW8Num55z0">
    <w:name w:val="WW8Num55z0"/>
    <w:rsid w:val="00A0537E"/>
    <w:rPr>
      <w:b/>
    </w:rPr>
  </w:style>
  <w:style w:type="character" w:customStyle="1" w:styleId="WW8Num56z0">
    <w:name w:val="WW8Num56z0"/>
    <w:rsid w:val="00A0537E"/>
    <w:rPr>
      <w:b/>
    </w:rPr>
  </w:style>
  <w:style w:type="character" w:customStyle="1" w:styleId="WW8Num56z2">
    <w:name w:val="WW8Num56z2"/>
    <w:rsid w:val="00A0537E"/>
    <w:rPr>
      <w:rFonts w:ascii="Wingdings" w:hAnsi="Wingdings"/>
    </w:rPr>
  </w:style>
  <w:style w:type="character" w:customStyle="1" w:styleId="WW8Num56z4">
    <w:name w:val="WW8Num56z4"/>
    <w:rsid w:val="00A0537E"/>
    <w:rPr>
      <w:rFonts w:ascii="Courier New" w:hAnsi="Courier New"/>
    </w:rPr>
  </w:style>
  <w:style w:type="character" w:customStyle="1" w:styleId="WW8Num57z0">
    <w:name w:val="WW8Num57z0"/>
    <w:rsid w:val="00A0537E"/>
    <w:rPr>
      <w:b/>
    </w:rPr>
  </w:style>
  <w:style w:type="character" w:customStyle="1" w:styleId="WW8Num58z0">
    <w:name w:val="WW8Num58z0"/>
    <w:rsid w:val="00A0537E"/>
    <w:rPr>
      <w:b/>
    </w:rPr>
  </w:style>
  <w:style w:type="character" w:customStyle="1" w:styleId="WW8Num58z2">
    <w:name w:val="WW8Num58z2"/>
    <w:rsid w:val="00A0537E"/>
    <w:rPr>
      <w:rFonts w:cs="Times New Roman"/>
    </w:rPr>
  </w:style>
  <w:style w:type="character" w:customStyle="1" w:styleId="WW8Num59z3">
    <w:name w:val="WW8Num59z3"/>
    <w:rsid w:val="00A0537E"/>
    <w:rPr>
      <w:rFonts w:ascii="Symbol" w:hAnsi="Symbol"/>
      <w:b/>
    </w:rPr>
  </w:style>
  <w:style w:type="character" w:customStyle="1" w:styleId="WW8Num64z1">
    <w:name w:val="WW8Num64z1"/>
    <w:rsid w:val="00A0537E"/>
    <w:rPr>
      <w:rFonts w:ascii="Courier New" w:hAnsi="Courier New"/>
    </w:rPr>
  </w:style>
  <w:style w:type="character" w:customStyle="1" w:styleId="WW8Num66z3">
    <w:name w:val="WW8Num66z3"/>
    <w:rsid w:val="00A0537E"/>
    <w:rPr>
      <w:rFonts w:cs="Times New Roman"/>
    </w:rPr>
  </w:style>
  <w:style w:type="character" w:customStyle="1" w:styleId="WW8Num67z0">
    <w:name w:val="WW8Num67z0"/>
    <w:rsid w:val="00A0537E"/>
    <w:rPr>
      <w:b/>
    </w:rPr>
  </w:style>
  <w:style w:type="character" w:customStyle="1" w:styleId="WW8Num68z3">
    <w:name w:val="WW8Num68z3"/>
    <w:rsid w:val="00A0537E"/>
    <w:rPr>
      <w:rFonts w:ascii="Symbol" w:hAnsi="Symbol"/>
      <w:b/>
    </w:rPr>
  </w:style>
  <w:style w:type="character" w:customStyle="1" w:styleId="WW8Num69z1">
    <w:name w:val="WW8Num69z1"/>
    <w:rsid w:val="00A0537E"/>
    <w:rPr>
      <w:rFonts w:ascii="Courier New" w:hAnsi="Courier New"/>
    </w:rPr>
  </w:style>
  <w:style w:type="character" w:customStyle="1" w:styleId="WW8Num69z3">
    <w:name w:val="WW8Num69z3"/>
    <w:rsid w:val="00A0537E"/>
    <w:rPr>
      <w:rFonts w:ascii="Symbol" w:hAnsi="Symbol"/>
      <w:b/>
    </w:rPr>
  </w:style>
  <w:style w:type="character" w:customStyle="1" w:styleId="WW8Num70z3">
    <w:name w:val="WW8Num70z3"/>
    <w:rsid w:val="00A0537E"/>
    <w:rPr>
      <w:rFonts w:ascii="Symbol" w:hAnsi="Symbol"/>
      <w:b/>
    </w:rPr>
  </w:style>
  <w:style w:type="character" w:customStyle="1" w:styleId="WW8Num72z0">
    <w:name w:val="WW8Num72z0"/>
    <w:rsid w:val="00A0537E"/>
    <w:rPr>
      <w:rFonts w:ascii="Symbol" w:hAnsi="Symbol"/>
    </w:rPr>
  </w:style>
  <w:style w:type="character" w:customStyle="1" w:styleId="WW8Num75z0">
    <w:name w:val="WW8Num75z0"/>
    <w:rsid w:val="00A0537E"/>
    <w:rPr>
      <w:rFonts w:ascii="Symbol" w:hAnsi="Symbol"/>
    </w:rPr>
  </w:style>
  <w:style w:type="character" w:customStyle="1" w:styleId="WW8Num75z4">
    <w:name w:val="WW8Num75z4"/>
    <w:rsid w:val="00A0537E"/>
    <w:rPr>
      <w:rFonts w:cs="Times New Roman"/>
    </w:rPr>
  </w:style>
  <w:style w:type="character" w:customStyle="1" w:styleId="WW8Num77z0">
    <w:name w:val="WW8Num77z0"/>
    <w:rsid w:val="00A0537E"/>
    <w:rPr>
      <w:rFonts w:ascii="Symbol" w:hAnsi="Symbol"/>
    </w:rPr>
  </w:style>
  <w:style w:type="character" w:customStyle="1" w:styleId="WW8Num77z4">
    <w:name w:val="WW8Num77z4"/>
    <w:rsid w:val="00A0537E"/>
    <w:rPr>
      <w:rFonts w:cs="Times New Roman"/>
    </w:rPr>
  </w:style>
  <w:style w:type="character" w:customStyle="1" w:styleId="WW8Num78z4">
    <w:name w:val="WW8Num78z4"/>
    <w:rsid w:val="00A0537E"/>
    <w:rPr>
      <w:rFonts w:cs="Times New Roman"/>
    </w:rPr>
  </w:style>
  <w:style w:type="character" w:customStyle="1" w:styleId="WW8Num79z0">
    <w:name w:val="WW8Num79z0"/>
    <w:rsid w:val="00A0537E"/>
    <w:rPr>
      <w:b/>
    </w:rPr>
  </w:style>
  <w:style w:type="character" w:customStyle="1" w:styleId="WW8Num80z0">
    <w:name w:val="WW8Num80z0"/>
    <w:rsid w:val="00A0537E"/>
    <w:rPr>
      <w:rFonts w:ascii="Symbol" w:hAnsi="Symbol"/>
    </w:rPr>
  </w:style>
  <w:style w:type="character" w:customStyle="1" w:styleId="WW8Num85z0">
    <w:name w:val="WW8Num85z0"/>
    <w:rsid w:val="00A0537E"/>
    <w:rPr>
      <w:rFonts w:cs="Times New Roman"/>
      <w:b w:val="0"/>
      <w:bCs w:val="0"/>
    </w:rPr>
  </w:style>
  <w:style w:type="character" w:customStyle="1" w:styleId="WW8Num85z3">
    <w:name w:val="WW8Num85z3"/>
    <w:rsid w:val="00A0537E"/>
    <w:rPr>
      <w:rFonts w:ascii="Symbol" w:hAnsi="Symbol"/>
      <w:b/>
    </w:rPr>
  </w:style>
  <w:style w:type="character" w:customStyle="1" w:styleId="WW8Num88z2">
    <w:name w:val="WW8Num88z2"/>
    <w:rsid w:val="00A0537E"/>
    <w:rPr>
      <w:rFonts w:cs="Times New Roman"/>
    </w:rPr>
  </w:style>
  <w:style w:type="character" w:customStyle="1" w:styleId="WW8Num89z1">
    <w:name w:val="WW8Num89z1"/>
    <w:rsid w:val="00A0537E"/>
    <w:rPr>
      <w:rFonts w:ascii="Symbol" w:hAnsi="Symbol"/>
      <w:b w:val="0"/>
    </w:rPr>
  </w:style>
  <w:style w:type="character" w:customStyle="1" w:styleId="WW8Num90z0">
    <w:name w:val="WW8Num90z0"/>
    <w:rsid w:val="00A0537E"/>
    <w:rPr>
      <w:rFonts w:cs="Times New Roman"/>
      <w:b w:val="0"/>
      <w:bCs w:val="0"/>
    </w:rPr>
  </w:style>
  <w:style w:type="character" w:customStyle="1" w:styleId="WW8Num91z1">
    <w:name w:val="WW8Num91z1"/>
    <w:rsid w:val="00A0537E"/>
    <w:rPr>
      <w:rFonts w:cs="Times New Roman"/>
    </w:rPr>
  </w:style>
  <w:style w:type="character" w:customStyle="1" w:styleId="WW8Num99z0">
    <w:name w:val="WW8Num99z0"/>
    <w:rsid w:val="00A0537E"/>
    <w:rPr>
      <w:rFonts w:cs="Times New Roman"/>
      <w:b/>
      <w:bCs/>
    </w:rPr>
  </w:style>
  <w:style w:type="character" w:customStyle="1" w:styleId="WW8Num100z3">
    <w:name w:val="WW8Num100z3"/>
    <w:rsid w:val="00A0537E"/>
    <w:rPr>
      <w:rFonts w:cs="Times New Roman"/>
      <w:u w:val="single"/>
    </w:rPr>
  </w:style>
  <w:style w:type="character" w:customStyle="1" w:styleId="WW8Num100z4">
    <w:name w:val="WW8Num100z4"/>
    <w:rsid w:val="00A0537E"/>
    <w:rPr>
      <w:rFonts w:cs="Times New Roman"/>
    </w:rPr>
  </w:style>
  <w:style w:type="character" w:customStyle="1" w:styleId="WW8Num101z1">
    <w:name w:val="WW8Num101z1"/>
    <w:rsid w:val="00A0537E"/>
    <w:rPr>
      <w:rFonts w:cs="Times New Roman"/>
    </w:rPr>
  </w:style>
  <w:style w:type="character" w:customStyle="1" w:styleId="WW8Num102z0">
    <w:name w:val="WW8Num102z0"/>
    <w:rsid w:val="00A0537E"/>
    <w:rPr>
      <w:rFonts w:cs="Times New Roman"/>
    </w:rPr>
  </w:style>
  <w:style w:type="character" w:customStyle="1" w:styleId="WW8Num106z0">
    <w:name w:val="WW8Num106z0"/>
    <w:rsid w:val="00A0537E"/>
    <w:rPr>
      <w:rFonts w:cs="Times New Roman"/>
    </w:rPr>
  </w:style>
  <w:style w:type="character" w:customStyle="1" w:styleId="WW8Num107z2">
    <w:name w:val="WW8Num107z2"/>
    <w:rsid w:val="00A0537E"/>
    <w:rPr>
      <w:rFonts w:cs="Times New Roman"/>
    </w:rPr>
  </w:style>
  <w:style w:type="character" w:customStyle="1" w:styleId="WW8Num108z0">
    <w:name w:val="WW8Num108z0"/>
    <w:rsid w:val="00A0537E"/>
    <w:rPr>
      <w:rFonts w:ascii="Symbol" w:hAnsi="Symbol"/>
    </w:rPr>
  </w:style>
  <w:style w:type="character" w:customStyle="1" w:styleId="WW8Num110z0">
    <w:name w:val="WW8Num110z0"/>
    <w:rsid w:val="00A0537E"/>
    <w:rPr>
      <w:rFonts w:cs="Times New Roman"/>
      <w:b/>
      <w:bCs/>
    </w:rPr>
  </w:style>
  <w:style w:type="character" w:customStyle="1" w:styleId="WW8Num110z1">
    <w:name w:val="WW8Num110z1"/>
    <w:rsid w:val="00A0537E"/>
    <w:rPr>
      <w:rFonts w:cs="Times New Roman"/>
    </w:rPr>
  </w:style>
  <w:style w:type="character" w:customStyle="1" w:styleId="WW8Num110z3">
    <w:name w:val="WW8Num110z3"/>
    <w:rsid w:val="00A0537E"/>
    <w:rPr>
      <w:rFonts w:ascii="Symbol" w:hAnsi="Symbol"/>
      <w:b/>
    </w:rPr>
  </w:style>
  <w:style w:type="character" w:customStyle="1" w:styleId="WW8Num111z0">
    <w:name w:val="WW8Num111z0"/>
    <w:rsid w:val="00A0537E"/>
    <w:rPr>
      <w:rFonts w:ascii="Symbol" w:hAnsi="Symbol"/>
    </w:rPr>
  </w:style>
  <w:style w:type="character" w:customStyle="1" w:styleId="WW8Num111z1">
    <w:name w:val="WW8Num111z1"/>
    <w:rsid w:val="00A0537E"/>
    <w:rPr>
      <w:rFonts w:ascii="Courier New" w:hAnsi="Courier New"/>
    </w:rPr>
  </w:style>
  <w:style w:type="character" w:customStyle="1" w:styleId="WW8Num112z0">
    <w:name w:val="WW8Num112z0"/>
    <w:rsid w:val="00A0537E"/>
    <w:rPr>
      <w:rFonts w:cs="Times New Roman"/>
      <w:b/>
      <w:bCs/>
    </w:rPr>
  </w:style>
  <w:style w:type="character" w:customStyle="1" w:styleId="WW8Num113z0">
    <w:name w:val="WW8Num113z0"/>
    <w:rsid w:val="00A0537E"/>
    <w:rPr>
      <w:rFonts w:ascii="Symbol" w:hAnsi="Symbol"/>
      <w:color w:val="000000"/>
    </w:rPr>
  </w:style>
  <w:style w:type="character" w:customStyle="1" w:styleId="WW8Num113z1">
    <w:name w:val="WW8Num113z1"/>
    <w:rsid w:val="00A0537E"/>
    <w:rPr>
      <w:rFonts w:cs="Times New Roman"/>
    </w:rPr>
  </w:style>
  <w:style w:type="character" w:customStyle="1" w:styleId="Absatz-Standardschriftart">
    <w:name w:val="Absatz-Standardschriftart"/>
    <w:rsid w:val="00A0537E"/>
  </w:style>
  <w:style w:type="character" w:customStyle="1" w:styleId="WW-Absatz-Standardschriftart">
    <w:name w:val="WW-Absatz-Standardschriftart"/>
    <w:rsid w:val="00A0537E"/>
  </w:style>
  <w:style w:type="character" w:customStyle="1" w:styleId="WW-Absatz-Standardschriftart1">
    <w:name w:val="WW-Absatz-Standardschriftart1"/>
    <w:rsid w:val="00A0537E"/>
  </w:style>
  <w:style w:type="character" w:customStyle="1" w:styleId="WW-Absatz-Standardschriftart11">
    <w:name w:val="WW-Absatz-Standardschriftart11"/>
    <w:rsid w:val="00A0537E"/>
  </w:style>
  <w:style w:type="character" w:customStyle="1" w:styleId="WW-Absatz-Standardschriftart111">
    <w:name w:val="WW-Absatz-Standardschriftart111"/>
    <w:rsid w:val="00A0537E"/>
  </w:style>
  <w:style w:type="character" w:customStyle="1" w:styleId="WW-Absatz-Standardschriftart1111">
    <w:name w:val="WW-Absatz-Standardschriftart1111"/>
    <w:rsid w:val="00A0537E"/>
  </w:style>
  <w:style w:type="character" w:customStyle="1" w:styleId="WW-Absatz-Standardschriftart11111">
    <w:name w:val="WW-Absatz-Standardschriftart11111"/>
    <w:rsid w:val="00A0537E"/>
  </w:style>
  <w:style w:type="character" w:customStyle="1" w:styleId="WW-Absatz-Standardschriftart111111">
    <w:name w:val="WW-Absatz-Standardschriftart111111"/>
    <w:rsid w:val="00A0537E"/>
  </w:style>
  <w:style w:type="character" w:customStyle="1" w:styleId="WW-Absatz-Standardschriftart1111111">
    <w:name w:val="WW-Absatz-Standardschriftart1111111"/>
    <w:rsid w:val="00A0537E"/>
  </w:style>
  <w:style w:type="character" w:customStyle="1" w:styleId="WW-Absatz-Standardschriftart11111111">
    <w:name w:val="WW-Absatz-Standardschriftart11111111"/>
    <w:rsid w:val="00A0537E"/>
  </w:style>
  <w:style w:type="character" w:customStyle="1" w:styleId="WW-Absatz-Standardschriftart111111111">
    <w:name w:val="WW-Absatz-Standardschriftart111111111"/>
    <w:rsid w:val="00A0537E"/>
  </w:style>
  <w:style w:type="character" w:customStyle="1" w:styleId="WW-Absatz-Standardschriftart1111111111">
    <w:name w:val="WW-Absatz-Standardschriftart1111111111"/>
    <w:rsid w:val="00A0537E"/>
  </w:style>
  <w:style w:type="character" w:customStyle="1" w:styleId="WW-Absatz-Standardschriftart11111111111">
    <w:name w:val="WW-Absatz-Standardschriftart11111111111"/>
    <w:rsid w:val="00A0537E"/>
  </w:style>
  <w:style w:type="character" w:customStyle="1" w:styleId="WW-Absatz-Standardschriftart111111111111">
    <w:name w:val="WW-Absatz-Standardschriftart111111111111"/>
    <w:rsid w:val="00A0537E"/>
  </w:style>
  <w:style w:type="character" w:customStyle="1" w:styleId="WW-Absatz-Standardschriftart1111111111111">
    <w:name w:val="WW-Absatz-Standardschriftart1111111111111"/>
    <w:rsid w:val="00A0537E"/>
  </w:style>
  <w:style w:type="character" w:customStyle="1" w:styleId="WW-Absatz-Standardschriftart11111111111111">
    <w:name w:val="WW-Absatz-Standardschriftart11111111111111"/>
    <w:rsid w:val="00A0537E"/>
  </w:style>
  <w:style w:type="character" w:customStyle="1" w:styleId="WW-Absatz-Standardschriftart111111111111111">
    <w:name w:val="WW-Absatz-Standardschriftart111111111111111"/>
    <w:rsid w:val="00A0537E"/>
  </w:style>
  <w:style w:type="character" w:customStyle="1" w:styleId="WW-Absatz-Standardschriftart1111111111111111">
    <w:name w:val="WW-Absatz-Standardschriftart1111111111111111"/>
    <w:rsid w:val="00A0537E"/>
  </w:style>
  <w:style w:type="character" w:customStyle="1" w:styleId="WW-Absatz-Standardschriftart11111111111111111">
    <w:name w:val="WW-Absatz-Standardschriftart11111111111111111"/>
    <w:rsid w:val="00A0537E"/>
  </w:style>
  <w:style w:type="character" w:customStyle="1" w:styleId="WW-Absatz-Standardschriftart111111111111111111">
    <w:name w:val="WW-Absatz-Standardschriftart111111111111111111"/>
    <w:rsid w:val="00A0537E"/>
  </w:style>
  <w:style w:type="character" w:customStyle="1" w:styleId="WW-Absatz-Standardschriftart1111111111111111111">
    <w:name w:val="WW-Absatz-Standardschriftart1111111111111111111"/>
    <w:rsid w:val="00A0537E"/>
  </w:style>
  <w:style w:type="character" w:customStyle="1" w:styleId="WW-Absatz-Standardschriftart11111111111111111111">
    <w:name w:val="WW-Absatz-Standardschriftart11111111111111111111"/>
    <w:rsid w:val="00A0537E"/>
  </w:style>
  <w:style w:type="character" w:customStyle="1" w:styleId="WW-Absatz-Standardschriftart111111111111111111111">
    <w:name w:val="WW-Absatz-Standardschriftart111111111111111111111"/>
    <w:rsid w:val="00A0537E"/>
  </w:style>
  <w:style w:type="character" w:customStyle="1" w:styleId="WW8Num16z3">
    <w:name w:val="WW8Num16z3"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rsid w:val="00A0537E"/>
  </w:style>
  <w:style w:type="character" w:customStyle="1" w:styleId="WW8Num20z3">
    <w:name w:val="WW8Num20z3"/>
    <w:rsid w:val="00A0537E"/>
    <w:rPr>
      <w:rFonts w:ascii="Symbol" w:hAnsi="Symbol"/>
    </w:rPr>
  </w:style>
  <w:style w:type="character" w:customStyle="1" w:styleId="WW8Num32z3">
    <w:name w:val="WW8Num32z3"/>
    <w:rsid w:val="00A0537E"/>
    <w:rPr>
      <w:rFonts w:ascii="Symbol" w:hAnsi="Symbol"/>
      <w:b/>
    </w:rPr>
  </w:style>
  <w:style w:type="character" w:customStyle="1" w:styleId="WW8Num64z3">
    <w:name w:val="WW8Num64z3"/>
    <w:rsid w:val="00A0537E"/>
    <w:rPr>
      <w:rFonts w:ascii="Symbol" w:hAnsi="Symbol"/>
    </w:rPr>
  </w:style>
  <w:style w:type="character" w:customStyle="1" w:styleId="WW8Num77z3">
    <w:name w:val="WW8Num77z3"/>
    <w:rsid w:val="00A0537E"/>
    <w:rPr>
      <w:rFonts w:ascii="Symbol" w:hAnsi="Symbol"/>
    </w:rPr>
  </w:style>
  <w:style w:type="character" w:customStyle="1" w:styleId="WW8Num79z2">
    <w:name w:val="WW8Num79z2"/>
    <w:rsid w:val="00A0537E"/>
  </w:style>
  <w:style w:type="character" w:customStyle="1" w:styleId="WW8Num98z4">
    <w:name w:val="WW8Num98z4"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rsid w:val="00A0537E"/>
  </w:style>
  <w:style w:type="character" w:customStyle="1" w:styleId="WW8Num6z1">
    <w:name w:val="WW8Num6z1"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rsid w:val="00A0537E"/>
    <w:rPr>
      <w:rFonts w:ascii="Courier New" w:hAnsi="Courier New"/>
    </w:rPr>
  </w:style>
  <w:style w:type="character" w:customStyle="1" w:styleId="WW8Num12z3">
    <w:name w:val="WW8Num12z3"/>
    <w:rsid w:val="00A0537E"/>
    <w:rPr>
      <w:rFonts w:ascii="Symbol" w:hAnsi="Symbol"/>
      <w:b/>
    </w:rPr>
  </w:style>
  <w:style w:type="character" w:customStyle="1" w:styleId="WW8Num16z4">
    <w:name w:val="WW8Num16z4"/>
    <w:rsid w:val="00A0537E"/>
    <w:rPr>
      <w:rFonts w:cs="Times New Roman"/>
    </w:rPr>
  </w:style>
  <w:style w:type="character" w:customStyle="1" w:styleId="WW8Num18z1">
    <w:name w:val="WW8Num18z1"/>
    <w:rsid w:val="00A0537E"/>
    <w:rPr>
      <w:b/>
    </w:rPr>
  </w:style>
  <w:style w:type="character" w:customStyle="1" w:styleId="WW8Num21z1">
    <w:name w:val="WW8Num21z1"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rsid w:val="00A0537E"/>
    <w:rPr>
      <w:rFonts w:ascii="Symbol" w:hAnsi="Symbol"/>
    </w:rPr>
  </w:style>
  <w:style w:type="character" w:customStyle="1" w:styleId="WW8Num24z4">
    <w:name w:val="WW8Num24z4"/>
    <w:rsid w:val="00A0537E"/>
    <w:rPr>
      <w:rFonts w:cs="Times New Roman"/>
    </w:rPr>
  </w:style>
  <w:style w:type="character" w:customStyle="1" w:styleId="WW8Num26z1">
    <w:name w:val="WW8Num26z1"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rsid w:val="00A0537E"/>
    <w:rPr>
      <w:rFonts w:ascii="Courier New" w:hAnsi="Courier New"/>
    </w:rPr>
  </w:style>
  <w:style w:type="character" w:customStyle="1" w:styleId="WW8Num29z2">
    <w:name w:val="WW8Num29z2"/>
    <w:rsid w:val="00A0537E"/>
    <w:rPr>
      <w:rFonts w:ascii="Wingdings" w:hAnsi="Wingdings"/>
    </w:rPr>
  </w:style>
  <w:style w:type="character" w:customStyle="1" w:styleId="WW8Num33z1">
    <w:name w:val="WW8Num33z1"/>
    <w:rsid w:val="00A0537E"/>
    <w:rPr>
      <w:rFonts w:cs="Times New Roman"/>
    </w:rPr>
  </w:style>
  <w:style w:type="character" w:customStyle="1" w:styleId="WW8Num35z1">
    <w:name w:val="WW8Num35z1"/>
    <w:rsid w:val="00A0537E"/>
    <w:rPr>
      <w:rFonts w:ascii="Courier New" w:hAnsi="Courier New"/>
    </w:rPr>
  </w:style>
  <w:style w:type="character" w:customStyle="1" w:styleId="WW8Num40z1">
    <w:name w:val="WW8Num40z1"/>
    <w:rsid w:val="00A0537E"/>
    <w:rPr>
      <w:b/>
    </w:rPr>
  </w:style>
  <w:style w:type="character" w:customStyle="1" w:styleId="WW8Num40z3">
    <w:name w:val="WW8Num40z3"/>
    <w:rsid w:val="00A0537E"/>
    <w:rPr>
      <w:rFonts w:ascii="Symbol" w:hAnsi="Symbol"/>
      <w:b/>
    </w:rPr>
  </w:style>
  <w:style w:type="character" w:customStyle="1" w:styleId="WW8Num43z1">
    <w:name w:val="WW8Num43z1"/>
    <w:rsid w:val="00A0537E"/>
    <w:rPr>
      <w:b/>
      <w:color w:val="000000"/>
    </w:rPr>
  </w:style>
  <w:style w:type="character" w:customStyle="1" w:styleId="WW8Num50z3">
    <w:name w:val="WW8Num50z3"/>
    <w:rsid w:val="00A0537E"/>
    <w:rPr>
      <w:rFonts w:ascii="Symbol" w:hAnsi="Symbol"/>
      <w:b/>
    </w:rPr>
  </w:style>
  <w:style w:type="character" w:customStyle="1" w:styleId="WW8Num57z2">
    <w:name w:val="WW8Num57z2"/>
    <w:rsid w:val="00A0537E"/>
    <w:rPr>
      <w:rFonts w:ascii="Wingdings" w:hAnsi="Wingdings"/>
    </w:rPr>
  </w:style>
  <w:style w:type="character" w:customStyle="1" w:styleId="WW8Num57z4">
    <w:name w:val="WW8Num57z4"/>
    <w:rsid w:val="00A0537E"/>
    <w:rPr>
      <w:rFonts w:ascii="Courier New" w:hAnsi="Courier New"/>
    </w:rPr>
  </w:style>
  <w:style w:type="character" w:customStyle="1" w:styleId="WW8Num59z2">
    <w:name w:val="WW8Num59z2"/>
    <w:rsid w:val="00A0537E"/>
    <w:rPr>
      <w:rFonts w:cs="Times New Roman"/>
    </w:rPr>
  </w:style>
  <w:style w:type="character" w:customStyle="1" w:styleId="WW8Num60z3">
    <w:name w:val="WW8Num60z3"/>
    <w:rsid w:val="00A0537E"/>
    <w:rPr>
      <w:rFonts w:ascii="Symbol" w:hAnsi="Symbol"/>
      <w:b/>
    </w:rPr>
  </w:style>
  <w:style w:type="character" w:customStyle="1" w:styleId="WW8Num65z3">
    <w:name w:val="WW8Num65z3"/>
    <w:rsid w:val="00A0537E"/>
    <w:rPr>
      <w:rFonts w:ascii="Symbol" w:hAnsi="Symbol"/>
      <w:b/>
    </w:rPr>
  </w:style>
  <w:style w:type="character" w:customStyle="1" w:styleId="WW8Num67z3">
    <w:name w:val="WW8Num67z3"/>
    <w:rsid w:val="00A0537E"/>
    <w:rPr>
      <w:rFonts w:cs="Times New Roman"/>
    </w:rPr>
  </w:style>
  <w:style w:type="character" w:customStyle="1" w:styleId="WW8Num71z3">
    <w:name w:val="WW8Num71z3"/>
    <w:rsid w:val="00A0537E"/>
    <w:rPr>
      <w:b/>
    </w:rPr>
  </w:style>
  <w:style w:type="character" w:customStyle="1" w:styleId="WW8Num76z4">
    <w:name w:val="WW8Num76z4"/>
    <w:rsid w:val="00A0537E"/>
    <w:rPr>
      <w:rFonts w:cs="Times New Roman"/>
    </w:rPr>
  </w:style>
  <w:style w:type="character" w:customStyle="1" w:styleId="WW8Num78z3">
    <w:name w:val="WW8Num78z3"/>
    <w:rsid w:val="00A0537E"/>
    <w:rPr>
      <w:rFonts w:ascii="Symbol" w:hAnsi="Symbol"/>
    </w:rPr>
  </w:style>
  <w:style w:type="character" w:customStyle="1" w:styleId="WW8Num79z4">
    <w:name w:val="WW8Num79z4"/>
    <w:rsid w:val="00A0537E"/>
    <w:rPr>
      <w:rFonts w:ascii="Courier New" w:hAnsi="Courier New"/>
    </w:rPr>
  </w:style>
  <w:style w:type="character" w:customStyle="1" w:styleId="WW8Num80z2">
    <w:name w:val="WW8Num80z2"/>
    <w:rsid w:val="00A0537E"/>
    <w:rPr>
      <w:rFonts w:ascii="Wingdings" w:hAnsi="Wingdings"/>
    </w:rPr>
  </w:style>
  <w:style w:type="character" w:customStyle="1" w:styleId="WW8Num82z1">
    <w:name w:val="WW8Num82z1"/>
    <w:rsid w:val="00A0537E"/>
    <w:rPr>
      <w:rFonts w:ascii="Courier New" w:hAnsi="Courier New"/>
    </w:rPr>
  </w:style>
  <w:style w:type="character" w:customStyle="1" w:styleId="WW8Num86z3">
    <w:name w:val="WW8Num86z3"/>
    <w:rsid w:val="00A0537E"/>
    <w:rPr>
      <w:rFonts w:ascii="Symbol" w:hAnsi="Symbol"/>
      <w:b/>
    </w:rPr>
  </w:style>
  <w:style w:type="character" w:customStyle="1" w:styleId="WW8Num89z2">
    <w:name w:val="WW8Num89z2"/>
    <w:rsid w:val="00A0537E"/>
    <w:rPr>
      <w:rFonts w:cs="Times New Roman"/>
    </w:rPr>
  </w:style>
  <w:style w:type="character" w:customStyle="1" w:styleId="WW8Num90z1">
    <w:name w:val="WW8Num90z1"/>
    <w:rsid w:val="00A0537E"/>
    <w:rPr>
      <w:rFonts w:cs="Times New Roman"/>
    </w:rPr>
  </w:style>
  <w:style w:type="character" w:customStyle="1" w:styleId="WW8Num99z4">
    <w:name w:val="WW8Num99z4"/>
    <w:rsid w:val="00A0537E"/>
    <w:rPr>
      <w:rFonts w:cs="Times New Roman"/>
    </w:rPr>
  </w:style>
  <w:style w:type="character" w:customStyle="1" w:styleId="WW8Num101z3">
    <w:name w:val="WW8Num101z3"/>
    <w:rsid w:val="00A0537E"/>
    <w:rPr>
      <w:rFonts w:cs="Times New Roman"/>
      <w:u w:val="single"/>
    </w:rPr>
  </w:style>
  <w:style w:type="character" w:customStyle="1" w:styleId="WW8Num101z4">
    <w:name w:val="WW8Num101z4"/>
    <w:rsid w:val="00A0537E"/>
    <w:rPr>
      <w:rFonts w:cs="Times New Roman"/>
    </w:rPr>
  </w:style>
  <w:style w:type="character" w:customStyle="1" w:styleId="WW8Num102z1">
    <w:name w:val="WW8Num102z1"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rsid w:val="00A0537E"/>
    <w:rPr>
      <w:rFonts w:cs="Times New Roman"/>
    </w:rPr>
  </w:style>
  <w:style w:type="character" w:customStyle="1" w:styleId="WW8Num108z2">
    <w:name w:val="WW8Num108z2"/>
    <w:rsid w:val="00A0537E"/>
    <w:rPr>
      <w:rFonts w:ascii="Wingdings" w:hAnsi="Wingdings"/>
    </w:rPr>
  </w:style>
  <w:style w:type="character" w:customStyle="1" w:styleId="WW8Num111z3">
    <w:name w:val="WW8Num111z3"/>
    <w:rsid w:val="00A0537E"/>
    <w:rPr>
      <w:rFonts w:ascii="Symbol" w:hAnsi="Symbol"/>
      <w:b/>
    </w:rPr>
  </w:style>
  <w:style w:type="character" w:customStyle="1" w:styleId="WW8Num112z1">
    <w:name w:val="WW8Num112z1"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rsid w:val="00A0537E"/>
    <w:rPr>
      <w:rFonts w:ascii="Symbol" w:hAnsi="Symbol"/>
    </w:rPr>
  </w:style>
  <w:style w:type="character" w:customStyle="1" w:styleId="WW8Num114z1">
    <w:name w:val="WW8Num114z1"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rsid w:val="00A0537E"/>
  </w:style>
  <w:style w:type="character" w:customStyle="1" w:styleId="WW8Num8z1">
    <w:name w:val="WW8Num8z1"/>
    <w:rsid w:val="00A0537E"/>
    <w:rPr>
      <w:rFonts w:ascii="Symbol" w:hAnsi="Symbol"/>
    </w:rPr>
  </w:style>
  <w:style w:type="character" w:customStyle="1" w:styleId="WW8Num8z2">
    <w:name w:val="WW8Num8z2"/>
    <w:rsid w:val="00A0537E"/>
    <w:rPr>
      <w:rFonts w:cs="Times New Roman"/>
    </w:rPr>
  </w:style>
  <w:style w:type="character" w:customStyle="1" w:styleId="WW8Num9z2">
    <w:name w:val="WW8Num9z2"/>
    <w:rsid w:val="00A0537E"/>
    <w:rPr>
      <w:rFonts w:ascii="Wingdings" w:hAnsi="Wingdings"/>
    </w:rPr>
  </w:style>
  <w:style w:type="character" w:customStyle="1" w:styleId="WW8Num9z4">
    <w:name w:val="WW8Num9z4"/>
    <w:rsid w:val="00A0537E"/>
    <w:rPr>
      <w:rFonts w:ascii="Courier New" w:hAnsi="Courier New"/>
    </w:rPr>
  </w:style>
  <w:style w:type="character" w:customStyle="1" w:styleId="WW8Num21z2">
    <w:name w:val="WW8Num21z2"/>
    <w:rsid w:val="00A0537E"/>
    <w:rPr>
      <w:rFonts w:cs="Times New Roman"/>
    </w:rPr>
  </w:style>
  <w:style w:type="character" w:customStyle="1" w:styleId="WW8Num35z4">
    <w:name w:val="WW8Num35z4"/>
    <w:rsid w:val="00A0537E"/>
    <w:rPr>
      <w:rFonts w:ascii="Courier New" w:hAnsi="Courier New"/>
    </w:rPr>
  </w:style>
  <w:style w:type="character" w:customStyle="1" w:styleId="WW8Num35z5">
    <w:name w:val="WW8Num35z5"/>
    <w:rsid w:val="00A0537E"/>
    <w:rPr>
      <w:rFonts w:ascii="Wingdings" w:hAnsi="Wingdings"/>
    </w:rPr>
  </w:style>
  <w:style w:type="character" w:customStyle="1" w:styleId="WW8Num38z1">
    <w:name w:val="WW8Num38z1"/>
    <w:rsid w:val="00A0537E"/>
    <w:rPr>
      <w:rFonts w:cs="Times New Roman"/>
      <w:b/>
      <w:bCs/>
    </w:rPr>
  </w:style>
  <w:style w:type="character" w:customStyle="1" w:styleId="WW8Num38z2">
    <w:name w:val="WW8Num38z2"/>
    <w:rsid w:val="00A0537E"/>
    <w:rPr>
      <w:rFonts w:cs="Times New Roman"/>
    </w:rPr>
  </w:style>
  <w:style w:type="character" w:customStyle="1" w:styleId="WW8Num39z2">
    <w:name w:val="WW8Num39z2"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rsid w:val="00A0537E"/>
    <w:rPr>
      <w:rFonts w:ascii="Courier New" w:hAnsi="Courier New"/>
    </w:rPr>
  </w:style>
  <w:style w:type="character" w:customStyle="1" w:styleId="WW8Num39z5">
    <w:name w:val="WW8Num39z5"/>
    <w:rsid w:val="00A0537E"/>
    <w:rPr>
      <w:rFonts w:ascii="Wingdings" w:hAnsi="Wingdings"/>
    </w:rPr>
  </w:style>
  <w:style w:type="character" w:customStyle="1" w:styleId="WW8Num44z1">
    <w:name w:val="WW8Num44z1"/>
    <w:rsid w:val="00A0537E"/>
    <w:rPr>
      <w:rFonts w:cs="Times New Roman"/>
      <w:b/>
      <w:bCs/>
    </w:rPr>
  </w:style>
  <w:style w:type="character" w:customStyle="1" w:styleId="WW8Num44z2">
    <w:name w:val="WW8Num44z2"/>
    <w:rsid w:val="00A0537E"/>
    <w:rPr>
      <w:rFonts w:cs="Times New Roman"/>
    </w:rPr>
  </w:style>
  <w:style w:type="character" w:customStyle="1" w:styleId="WW8Num45z1">
    <w:name w:val="WW8Num45z1"/>
    <w:rsid w:val="00A0537E"/>
    <w:rPr>
      <w:rFonts w:ascii="Courier New" w:hAnsi="Courier New"/>
    </w:rPr>
  </w:style>
  <w:style w:type="character" w:customStyle="1" w:styleId="WW8Num45z3">
    <w:name w:val="WW8Num45z3"/>
    <w:rsid w:val="00A0537E"/>
    <w:rPr>
      <w:rFonts w:cs="Times New Roman"/>
      <w:b/>
      <w:bCs/>
    </w:rPr>
  </w:style>
  <w:style w:type="character" w:customStyle="1" w:styleId="WW8Num67z1">
    <w:name w:val="WW8Num67z1"/>
    <w:rsid w:val="00A0537E"/>
    <w:rPr>
      <w:rFonts w:ascii="Courier New" w:hAnsi="Courier New" w:cs="Courier New"/>
    </w:rPr>
  </w:style>
  <w:style w:type="character" w:customStyle="1" w:styleId="WW8Num73z3">
    <w:name w:val="WW8Num73z3"/>
    <w:rsid w:val="00A0537E"/>
    <w:rPr>
      <w:rFonts w:cs="Times New Roman"/>
    </w:rPr>
  </w:style>
  <w:style w:type="character" w:customStyle="1" w:styleId="WW8Num74z3">
    <w:name w:val="WW8Num74z3"/>
    <w:rsid w:val="00A0537E"/>
    <w:rPr>
      <w:rFonts w:ascii="Symbol" w:hAnsi="Symbol"/>
    </w:rPr>
  </w:style>
  <w:style w:type="character" w:customStyle="1" w:styleId="WW8Num74z4">
    <w:name w:val="WW8Num74z4"/>
    <w:rsid w:val="00A0537E"/>
    <w:rPr>
      <w:rFonts w:cs="Times New Roman"/>
    </w:rPr>
  </w:style>
  <w:style w:type="character" w:customStyle="1" w:styleId="WW8Num75z1">
    <w:name w:val="WW8Num75z1"/>
    <w:rsid w:val="00A0537E"/>
    <w:rPr>
      <w:rFonts w:ascii="Courier New" w:hAnsi="Courier New"/>
    </w:rPr>
  </w:style>
  <w:style w:type="character" w:customStyle="1" w:styleId="WW8Num75z3">
    <w:name w:val="WW8Num75z3"/>
    <w:rsid w:val="00A0537E"/>
    <w:rPr>
      <w:rFonts w:ascii="Symbol" w:hAnsi="Symbol"/>
    </w:rPr>
  </w:style>
  <w:style w:type="character" w:customStyle="1" w:styleId="WW8Num76z1">
    <w:name w:val="WW8Num76z1"/>
    <w:rsid w:val="00A0537E"/>
    <w:rPr>
      <w:b/>
    </w:rPr>
  </w:style>
  <w:style w:type="character" w:customStyle="1" w:styleId="WW8Num77z1">
    <w:name w:val="WW8Num77z1"/>
    <w:rsid w:val="00A0537E"/>
    <w:rPr>
      <w:b/>
    </w:rPr>
  </w:style>
  <w:style w:type="character" w:customStyle="1" w:styleId="WW8Num79z1">
    <w:name w:val="WW8Num79z1"/>
    <w:rsid w:val="00A0537E"/>
    <w:rPr>
      <w:rFonts w:ascii="Courier New" w:hAnsi="Courier New"/>
    </w:rPr>
  </w:style>
  <w:style w:type="character" w:customStyle="1" w:styleId="WW8Num79z3">
    <w:name w:val="WW8Num79z3"/>
    <w:rsid w:val="00A0537E"/>
    <w:rPr>
      <w:rFonts w:ascii="Symbol" w:hAnsi="Symbol"/>
    </w:rPr>
  </w:style>
  <w:style w:type="character" w:customStyle="1" w:styleId="WW8Num82z4">
    <w:name w:val="WW8Num82z4"/>
    <w:rsid w:val="00A0537E"/>
    <w:rPr>
      <w:rFonts w:cs="Times New Roman"/>
    </w:rPr>
  </w:style>
  <w:style w:type="character" w:customStyle="1" w:styleId="WW8Num83z1">
    <w:name w:val="WW8Num83z1"/>
    <w:rsid w:val="00A0537E"/>
    <w:rPr>
      <w:rFonts w:ascii="Courier New" w:hAnsi="Courier New"/>
    </w:rPr>
  </w:style>
  <w:style w:type="character" w:customStyle="1" w:styleId="WW8Num84z3">
    <w:name w:val="WW8Num84z3"/>
    <w:rsid w:val="00A0537E"/>
    <w:rPr>
      <w:rFonts w:ascii="Symbol" w:hAnsi="Symbol"/>
    </w:rPr>
  </w:style>
  <w:style w:type="character" w:customStyle="1" w:styleId="WW8Num85z1">
    <w:name w:val="WW8Num85z1"/>
    <w:rsid w:val="00A0537E"/>
    <w:rPr>
      <w:rFonts w:cs="Times New Roman"/>
    </w:rPr>
  </w:style>
  <w:style w:type="character" w:customStyle="1" w:styleId="WW8Num87z1">
    <w:name w:val="WW8Num87z1"/>
    <w:rsid w:val="00A0537E"/>
    <w:rPr>
      <w:rFonts w:cs="Times New Roman"/>
      <w:b/>
      <w:bCs/>
    </w:rPr>
  </w:style>
  <w:style w:type="character" w:customStyle="1" w:styleId="WW8Num87z2">
    <w:name w:val="WW8Num87z2"/>
    <w:rsid w:val="00A0537E"/>
    <w:rPr>
      <w:rFonts w:cs="Times New Roman"/>
    </w:rPr>
  </w:style>
  <w:style w:type="character" w:customStyle="1" w:styleId="WW8Num88z1">
    <w:name w:val="WW8Num88z1"/>
    <w:rsid w:val="00A0537E"/>
    <w:rPr>
      <w:rFonts w:cs="Times New Roman"/>
    </w:rPr>
  </w:style>
  <w:style w:type="character" w:customStyle="1" w:styleId="WW8Num92z3">
    <w:name w:val="WW8Num92z3"/>
    <w:rsid w:val="00A0537E"/>
    <w:rPr>
      <w:rFonts w:ascii="Symbol" w:hAnsi="Symbol"/>
      <w:b/>
    </w:rPr>
  </w:style>
  <w:style w:type="character" w:customStyle="1" w:styleId="WW8Num96z3">
    <w:name w:val="WW8Num96z3"/>
    <w:rsid w:val="00A0537E"/>
    <w:rPr>
      <w:rFonts w:ascii="Symbol" w:hAnsi="Symbol"/>
    </w:rPr>
  </w:style>
  <w:style w:type="character" w:customStyle="1" w:styleId="WW8Num97z2">
    <w:name w:val="WW8Num97z2"/>
    <w:rsid w:val="00A0537E"/>
    <w:rPr>
      <w:rFonts w:ascii="Wingdings" w:hAnsi="Wingdings"/>
    </w:rPr>
  </w:style>
  <w:style w:type="character" w:customStyle="1" w:styleId="WW8Num100z1">
    <w:name w:val="WW8Num100z1"/>
    <w:rsid w:val="00A0537E"/>
    <w:rPr>
      <w:rFonts w:cs="Times New Roman"/>
    </w:rPr>
  </w:style>
  <w:style w:type="character" w:customStyle="1" w:styleId="WW8Num107z1">
    <w:name w:val="WW8Num107z1"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rsid w:val="00A0537E"/>
    <w:rPr>
      <w:rFonts w:ascii="Courier New" w:hAnsi="Courier New"/>
    </w:rPr>
  </w:style>
  <w:style w:type="character" w:customStyle="1" w:styleId="WW8Num109z1">
    <w:name w:val="WW8Num109z1"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rsid w:val="00A0537E"/>
    <w:rPr>
      <w:rFonts w:ascii="Wingdings" w:hAnsi="Wingdings"/>
    </w:rPr>
  </w:style>
  <w:style w:type="character" w:customStyle="1" w:styleId="WW8Num112z2">
    <w:name w:val="WW8Num112z2"/>
    <w:rsid w:val="00A0537E"/>
    <w:rPr>
      <w:rFonts w:cs="Times New Roman"/>
    </w:rPr>
  </w:style>
  <w:style w:type="character" w:customStyle="1" w:styleId="WW8Num113z2">
    <w:name w:val="WW8Num113z2"/>
    <w:rsid w:val="00A0537E"/>
    <w:rPr>
      <w:rFonts w:cs="Times New Roman"/>
      <w:color w:val="000000"/>
    </w:rPr>
  </w:style>
  <w:style w:type="character" w:customStyle="1" w:styleId="WW8Num114z2">
    <w:name w:val="WW8Num114z2"/>
    <w:rsid w:val="00A0537E"/>
    <w:rPr>
      <w:rFonts w:ascii="Wingdings" w:hAnsi="Wingdings"/>
    </w:rPr>
  </w:style>
  <w:style w:type="character" w:customStyle="1" w:styleId="WW8Num115z0">
    <w:name w:val="WW8Num115z0"/>
    <w:rsid w:val="00A0537E"/>
    <w:rPr>
      <w:rFonts w:cs="Times New Roman"/>
    </w:rPr>
  </w:style>
  <w:style w:type="character" w:customStyle="1" w:styleId="WW8Num116z0">
    <w:name w:val="WW8Num116z0"/>
    <w:rsid w:val="00A0537E"/>
    <w:rPr>
      <w:rFonts w:ascii="Symbol" w:hAnsi="Symbol"/>
      <w:color w:val="000000"/>
    </w:rPr>
  </w:style>
  <w:style w:type="character" w:customStyle="1" w:styleId="WW8Num116z1">
    <w:name w:val="WW8Num116z1"/>
    <w:rsid w:val="00A0537E"/>
    <w:rPr>
      <w:rFonts w:ascii="Symbol" w:hAnsi="Symbol"/>
    </w:rPr>
  </w:style>
  <w:style w:type="character" w:customStyle="1" w:styleId="WW8Num116z2">
    <w:name w:val="WW8Num116z2"/>
    <w:rsid w:val="00A0537E"/>
    <w:rPr>
      <w:rFonts w:ascii="Wingdings" w:hAnsi="Wingdings"/>
    </w:rPr>
  </w:style>
  <w:style w:type="character" w:customStyle="1" w:styleId="WW8Num116z4">
    <w:name w:val="WW8Num116z4"/>
    <w:rsid w:val="00A0537E"/>
    <w:rPr>
      <w:rFonts w:ascii="Courier New" w:hAnsi="Courier New"/>
    </w:rPr>
  </w:style>
  <w:style w:type="character" w:customStyle="1" w:styleId="WW8Num117z0">
    <w:name w:val="WW8Num117z0"/>
    <w:rsid w:val="00A0537E"/>
    <w:rPr>
      <w:rFonts w:ascii="Symbol" w:hAnsi="Symbol"/>
    </w:rPr>
  </w:style>
  <w:style w:type="character" w:customStyle="1" w:styleId="WW8Num117z2">
    <w:name w:val="WW8Num117z2"/>
    <w:rsid w:val="00A0537E"/>
    <w:rPr>
      <w:rFonts w:ascii="Wingdings" w:hAnsi="Wingdings"/>
    </w:rPr>
  </w:style>
  <w:style w:type="character" w:customStyle="1" w:styleId="WW8Num117z4">
    <w:name w:val="WW8Num117z4"/>
    <w:rsid w:val="00A0537E"/>
    <w:rPr>
      <w:rFonts w:ascii="Courier New" w:hAnsi="Courier New"/>
    </w:rPr>
  </w:style>
  <w:style w:type="character" w:customStyle="1" w:styleId="WW8Num118z0">
    <w:name w:val="WW8Num118z0"/>
    <w:rsid w:val="00A0537E"/>
    <w:rPr>
      <w:rFonts w:ascii="Symbol" w:hAnsi="Symbol"/>
    </w:rPr>
  </w:style>
  <w:style w:type="character" w:customStyle="1" w:styleId="WW8Num118z1">
    <w:name w:val="WW8Num118z1"/>
    <w:rsid w:val="00A0537E"/>
    <w:rPr>
      <w:rFonts w:ascii="Courier New" w:hAnsi="Courier New"/>
    </w:rPr>
  </w:style>
  <w:style w:type="character" w:customStyle="1" w:styleId="WW8Num118z2">
    <w:name w:val="WW8Num118z2"/>
    <w:rsid w:val="00A0537E"/>
    <w:rPr>
      <w:rFonts w:ascii="Wingdings" w:hAnsi="Wingdings"/>
    </w:rPr>
  </w:style>
  <w:style w:type="character" w:customStyle="1" w:styleId="WW8Num119z0">
    <w:name w:val="WW8Num119z0"/>
    <w:rsid w:val="00A0537E"/>
    <w:rPr>
      <w:rFonts w:ascii="Symbol" w:hAnsi="Symbol"/>
    </w:rPr>
  </w:style>
  <w:style w:type="character" w:customStyle="1" w:styleId="WW8Num119z1">
    <w:name w:val="WW8Num119z1"/>
    <w:rsid w:val="00A0537E"/>
    <w:rPr>
      <w:rFonts w:cs="Times New Roman"/>
    </w:rPr>
  </w:style>
  <w:style w:type="character" w:customStyle="1" w:styleId="WW8Num120z0">
    <w:name w:val="WW8Num120z0"/>
    <w:rsid w:val="00A0537E"/>
    <w:rPr>
      <w:rFonts w:cs="Times New Roman"/>
      <w:b/>
      <w:bCs/>
    </w:rPr>
  </w:style>
  <w:style w:type="character" w:customStyle="1" w:styleId="WW8Num120z2">
    <w:name w:val="WW8Num120z2"/>
    <w:rsid w:val="00A0537E"/>
    <w:rPr>
      <w:rFonts w:cs="Times New Roman"/>
    </w:rPr>
  </w:style>
  <w:style w:type="character" w:customStyle="1" w:styleId="WW8Num121z0">
    <w:name w:val="WW8Num121z0"/>
    <w:rsid w:val="00A0537E"/>
    <w:rPr>
      <w:rFonts w:cs="Times New Roman"/>
      <w:b/>
      <w:bCs/>
    </w:rPr>
  </w:style>
  <w:style w:type="character" w:customStyle="1" w:styleId="WW8Num121z1">
    <w:name w:val="WW8Num121z1"/>
    <w:rsid w:val="00A0537E"/>
    <w:rPr>
      <w:rFonts w:cs="Times New Roman"/>
    </w:rPr>
  </w:style>
  <w:style w:type="character" w:customStyle="1" w:styleId="WW8Num121z3">
    <w:name w:val="WW8Num121z3"/>
    <w:rsid w:val="00A0537E"/>
    <w:rPr>
      <w:rFonts w:ascii="Symbol" w:hAnsi="Symbol"/>
      <w:b/>
    </w:rPr>
  </w:style>
  <w:style w:type="character" w:customStyle="1" w:styleId="WW8Num122z0">
    <w:name w:val="WW8Num122z0"/>
    <w:rsid w:val="00A0537E"/>
    <w:rPr>
      <w:rFonts w:cs="Times New Roman"/>
    </w:rPr>
  </w:style>
  <w:style w:type="character" w:customStyle="1" w:styleId="WW8Num123z0">
    <w:name w:val="WW8Num123z0"/>
    <w:rsid w:val="00A0537E"/>
    <w:rPr>
      <w:rFonts w:ascii="Symbol" w:hAnsi="Symbol"/>
    </w:rPr>
  </w:style>
  <w:style w:type="character" w:customStyle="1" w:styleId="WW8Num123z1">
    <w:name w:val="WW8Num123z1"/>
    <w:rsid w:val="00A0537E"/>
    <w:rPr>
      <w:rFonts w:ascii="Courier New" w:hAnsi="Courier New"/>
    </w:rPr>
  </w:style>
  <w:style w:type="character" w:customStyle="1" w:styleId="WW8Num123z2">
    <w:name w:val="WW8Num123z2"/>
    <w:rsid w:val="00A0537E"/>
    <w:rPr>
      <w:rFonts w:ascii="Wingdings" w:hAnsi="Wingdings"/>
    </w:rPr>
  </w:style>
  <w:style w:type="character" w:customStyle="1" w:styleId="WW8Num124z0">
    <w:name w:val="WW8Num124z0"/>
    <w:rsid w:val="00A0537E"/>
    <w:rPr>
      <w:b w:val="0"/>
    </w:rPr>
  </w:style>
  <w:style w:type="character" w:customStyle="1" w:styleId="WW8Num125z0">
    <w:name w:val="WW8Num125z0"/>
    <w:rsid w:val="00A0537E"/>
    <w:rPr>
      <w:rFonts w:ascii="Symbol" w:hAnsi="Symbol"/>
    </w:rPr>
  </w:style>
  <w:style w:type="character" w:customStyle="1" w:styleId="WW8Num125z1">
    <w:name w:val="WW8Num125z1"/>
    <w:rsid w:val="00A0537E"/>
    <w:rPr>
      <w:rFonts w:ascii="Courier New" w:hAnsi="Courier New"/>
    </w:rPr>
  </w:style>
  <w:style w:type="character" w:customStyle="1" w:styleId="WW8Num125z2">
    <w:name w:val="WW8Num125z2"/>
    <w:rsid w:val="00A0537E"/>
    <w:rPr>
      <w:rFonts w:ascii="Wingdings" w:hAnsi="Wingdings"/>
    </w:rPr>
  </w:style>
  <w:style w:type="character" w:customStyle="1" w:styleId="WW8Num126z0">
    <w:name w:val="WW8Num126z0"/>
    <w:rsid w:val="00A0537E"/>
    <w:rPr>
      <w:rFonts w:cs="Times New Roman"/>
      <w:b/>
      <w:bCs/>
    </w:rPr>
  </w:style>
  <w:style w:type="character" w:customStyle="1" w:styleId="WW8Num126z1">
    <w:name w:val="WW8Num126z1"/>
    <w:rsid w:val="00A0537E"/>
    <w:rPr>
      <w:rFonts w:cs="Times New Roman"/>
    </w:rPr>
  </w:style>
  <w:style w:type="character" w:customStyle="1" w:styleId="WW8Num126z3">
    <w:name w:val="WW8Num126z3"/>
    <w:rsid w:val="00A0537E"/>
    <w:rPr>
      <w:rFonts w:ascii="Symbol" w:hAnsi="Symbol"/>
      <w:b/>
    </w:rPr>
  </w:style>
  <w:style w:type="character" w:customStyle="1" w:styleId="WW8Num127z0">
    <w:name w:val="WW8Num127z0"/>
    <w:rsid w:val="00A0537E"/>
    <w:rPr>
      <w:rFonts w:cs="Times New Roman"/>
    </w:rPr>
  </w:style>
  <w:style w:type="character" w:customStyle="1" w:styleId="WW8Num128z0">
    <w:name w:val="WW8Num128z0"/>
    <w:rsid w:val="00A0537E"/>
    <w:rPr>
      <w:rFonts w:cs="Times New Roman"/>
      <w:b/>
      <w:bCs/>
    </w:rPr>
  </w:style>
  <w:style w:type="character" w:customStyle="1" w:styleId="WW8Num128z3">
    <w:name w:val="WW8Num128z3"/>
    <w:rsid w:val="00A0537E"/>
    <w:rPr>
      <w:rFonts w:cs="Times New Roman"/>
    </w:rPr>
  </w:style>
  <w:style w:type="character" w:customStyle="1" w:styleId="WW8Num129z0">
    <w:name w:val="WW8Num129z0"/>
    <w:rsid w:val="00A0537E"/>
    <w:rPr>
      <w:rFonts w:cs="Times New Roman"/>
    </w:rPr>
  </w:style>
  <w:style w:type="character" w:customStyle="1" w:styleId="WW8Num130z0">
    <w:name w:val="WW8Num130z0"/>
    <w:rsid w:val="00A0537E"/>
    <w:rPr>
      <w:rFonts w:cs="Times New Roman"/>
      <w:b/>
      <w:bCs/>
    </w:rPr>
  </w:style>
  <w:style w:type="character" w:customStyle="1" w:styleId="WW8Num130z3">
    <w:name w:val="WW8Num130z3"/>
    <w:rsid w:val="00A0537E"/>
    <w:rPr>
      <w:rFonts w:cs="Times New Roman"/>
      <w:u w:val="single"/>
    </w:rPr>
  </w:style>
  <w:style w:type="character" w:customStyle="1" w:styleId="WW8Num130z4">
    <w:name w:val="WW8Num130z4"/>
    <w:rsid w:val="00A0537E"/>
    <w:rPr>
      <w:rFonts w:cs="Times New Roman"/>
    </w:rPr>
  </w:style>
  <w:style w:type="character" w:customStyle="1" w:styleId="WW8Num131z0">
    <w:name w:val="WW8Num131z0"/>
    <w:rsid w:val="00A0537E"/>
    <w:rPr>
      <w:rFonts w:cs="Times New Roman"/>
      <w:b/>
      <w:bCs/>
    </w:rPr>
  </w:style>
  <w:style w:type="character" w:customStyle="1" w:styleId="WW8Num131z1">
    <w:name w:val="WW8Num131z1"/>
    <w:rsid w:val="00A0537E"/>
    <w:rPr>
      <w:rFonts w:cs="Times New Roman"/>
    </w:rPr>
  </w:style>
  <w:style w:type="character" w:customStyle="1" w:styleId="WW8Num131z3">
    <w:name w:val="WW8Num131z3"/>
    <w:rsid w:val="00A0537E"/>
    <w:rPr>
      <w:rFonts w:ascii="Symbol" w:hAnsi="Symbol"/>
      <w:b/>
    </w:rPr>
  </w:style>
  <w:style w:type="character" w:customStyle="1" w:styleId="WW8Num132z0">
    <w:name w:val="WW8Num132z0"/>
    <w:rsid w:val="00A0537E"/>
    <w:rPr>
      <w:rFonts w:cs="Times New Roman"/>
      <w:b/>
      <w:bCs/>
    </w:rPr>
  </w:style>
  <w:style w:type="character" w:customStyle="1" w:styleId="WW8Num132z1">
    <w:name w:val="WW8Num132z1"/>
    <w:rsid w:val="00A0537E"/>
    <w:rPr>
      <w:rFonts w:cs="Times New Roman"/>
    </w:rPr>
  </w:style>
  <w:style w:type="character" w:customStyle="1" w:styleId="WW8Num132z3">
    <w:name w:val="WW8Num132z3"/>
    <w:rsid w:val="00A0537E"/>
    <w:rPr>
      <w:rFonts w:ascii="Symbol" w:hAnsi="Symbol"/>
      <w:b/>
    </w:rPr>
  </w:style>
  <w:style w:type="character" w:customStyle="1" w:styleId="WW8Num133z0">
    <w:name w:val="WW8Num133z0"/>
    <w:rsid w:val="00A0537E"/>
    <w:rPr>
      <w:rFonts w:ascii="Symbol" w:hAnsi="Symbol"/>
    </w:rPr>
  </w:style>
  <w:style w:type="character" w:customStyle="1" w:styleId="WW8Num133z1">
    <w:name w:val="WW8Num133z1"/>
    <w:rsid w:val="00A0537E"/>
    <w:rPr>
      <w:rFonts w:ascii="Courier New" w:hAnsi="Courier New"/>
    </w:rPr>
  </w:style>
  <w:style w:type="character" w:customStyle="1" w:styleId="WW8Num133z2">
    <w:name w:val="WW8Num133z2"/>
    <w:rsid w:val="00A0537E"/>
    <w:rPr>
      <w:rFonts w:ascii="Wingdings" w:hAnsi="Wingdings"/>
    </w:rPr>
  </w:style>
  <w:style w:type="character" w:customStyle="1" w:styleId="WW8Num134z0">
    <w:name w:val="WW8Num134z0"/>
    <w:rsid w:val="00A0537E"/>
    <w:rPr>
      <w:rFonts w:cs="Times New Roman"/>
    </w:rPr>
  </w:style>
  <w:style w:type="character" w:customStyle="1" w:styleId="WW8Num136z0">
    <w:name w:val="WW8Num136z0"/>
    <w:rsid w:val="00A0537E"/>
    <w:rPr>
      <w:rFonts w:cs="Times New Roman"/>
    </w:rPr>
  </w:style>
  <w:style w:type="character" w:customStyle="1" w:styleId="WW8Num137z0">
    <w:name w:val="WW8Num137z0"/>
    <w:rsid w:val="00A0537E"/>
    <w:rPr>
      <w:rFonts w:cs="Times New Roman"/>
      <w:b/>
      <w:bCs/>
    </w:rPr>
  </w:style>
  <w:style w:type="character" w:customStyle="1" w:styleId="WW8Num137z3">
    <w:name w:val="WW8Num137z3"/>
    <w:rsid w:val="00A0537E"/>
    <w:rPr>
      <w:rFonts w:cs="Times New Roman"/>
      <w:u w:val="single"/>
    </w:rPr>
  </w:style>
  <w:style w:type="character" w:customStyle="1" w:styleId="WW8Num137z4">
    <w:name w:val="WW8Num137z4"/>
    <w:rsid w:val="00A0537E"/>
    <w:rPr>
      <w:rFonts w:cs="Times New Roman"/>
    </w:rPr>
  </w:style>
  <w:style w:type="character" w:customStyle="1" w:styleId="WW8Num138z0">
    <w:name w:val="WW8Num138z0"/>
    <w:rsid w:val="00A0537E"/>
    <w:rPr>
      <w:b w:val="0"/>
    </w:rPr>
  </w:style>
  <w:style w:type="character" w:customStyle="1" w:styleId="WW8Num139z0">
    <w:name w:val="WW8Num139z0"/>
    <w:rsid w:val="00A0537E"/>
    <w:rPr>
      <w:rFonts w:cs="Times New Roman"/>
      <w:b/>
      <w:bCs/>
    </w:rPr>
  </w:style>
  <w:style w:type="character" w:customStyle="1" w:styleId="WW8Num139z3">
    <w:name w:val="WW8Num139z3"/>
    <w:rsid w:val="00A0537E"/>
    <w:rPr>
      <w:rFonts w:cs="Times New Roman"/>
      <w:u w:val="single"/>
    </w:rPr>
  </w:style>
  <w:style w:type="character" w:customStyle="1" w:styleId="WW8Num139z4">
    <w:name w:val="WW8Num139z4"/>
    <w:rsid w:val="00A0537E"/>
    <w:rPr>
      <w:rFonts w:cs="Times New Roman"/>
    </w:rPr>
  </w:style>
  <w:style w:type="character" w:customStyle="1" w:styleId="WW8Num140z0">
    <w:name w:val="WW8Num140z0"/>
    <w:rsid w:val="00A0537E"/>
    <w:rPr>
      <w:rFonts w:ascii="Symbol" w:hAnsi="Symbol"/>
    </w:rPr>
  </w:style>
  <w:style w:type="character" w:customStyle="1" w:styleId="WW8Num140z2">
    <w:name w:val="WW8Num140z2"/>
    <w:rsid w:val="00A0537E"/>
    <w:rPr>
      <w:rFonts w:ascii="Wingdings" w:hAnsi="Wingdings"/>
    </w:rPr>
  </w:style>
  <w:style w:type="character" w:customStyle="1" w:styleId="WW8Num140z4">
    <w:name w:val="WW8Num140z4"/>
    <w:rsid w:val="00A0537E"/>
    <w:rPr>
      <w:rFonts w:ascii="Courier New" w:hAnsi="Courier New"/>
    </w:rPr>
  </w:style>
  <w:style w:type="character" w:customStyle="1" w:styleId="WW8Num141z0">
    <w:name w:val="WW8Num141z0"/>
    <w:rsid w:val="00A0537E"/>
    <w:rPr>
      <w:rFonts w:cs="Times New Roman"/>
      <w:b/>
      <w:bCs/>
    </w:rPr>
  </w:style>
  <w:style w:type="character" w:customStyle="1" w:styleId="WW8Num141z2">
    <w:name w:val="WW8Num141z2"/>
    <w:rsid w:val="00A0537E"/>
    <w:rPr>
      <w:rFonts w:cs="Times New Roman"/>
    </w:rPr>
  </w:style>
  <w:style w:type="character" w:customStyle="1" w:styleId="WW8Num142z0">
    <w:name w:val="WW8Num142z0"/>
    <w:rsid w:val="00A0537E"/>
    <w:rPr>
      <w:rFonts w:cs="Times New Roman"/>
      <w:b/>
      <w:bCs/>
    </w:rPr>
  </w:style>
  <w:style w:type="character" w:customStyle="1" w:styleId="WW8Num142z1">
    <w:name w:val="WW8Num142z1"/>
    <w:rsid w:val="00A0537E"/>
    <w:rPr>
      <w:rFonts w:cs="Times New Roman"/>
    </w:rPr>
  </w:style>
  <w:style w:type="character" w:customStyle="1" w:styleId="WW8Num143z0">
    <w:name w:val="WW8Num143z0"/>
    <w:rsid w:val="00A0537E"/>
    <w:rPr>
      <w:rFonts w:cs="Times New Roman"/>
      <w:b/>
      <w:bCs/>
    </w:rPr>
  </w:style>
  <w:style w:type="character" w:customStyle="1" w:styleId="WW8Num143z1">
    <w:name w:val="WW8Num143z1"/>
    <w:rsid w:val="00A0537E"/>
    <w:rPr>
      <w:rFonts w:cs="Times New Roman"/>
    </w:rPr>
  </w:style>
  <w:style w:type="character" w:customStyle="1" w:styleId="WW8Num143z3">
    <w:name w:val="WW8Num143z3"/>
    <w:rsid w:val="00A0537E"/>
    <w:rPr>
      <w:rFonts w:ascii="Symbol" w:hAnsi="Symbol"/>
      <w:b/>
    </w:rPr>
  </w:style>
  <w:style w:type="character" w:customStyle="1" w:styleId="WW8Num144z0">
    <w:name w:val="WW8Num144z0"/>
    <w:rsid w:val="00A0537E"/>
    <w:rPr>
      <w:rFonts w:cs="Times New Roman"/>
    </w:rPr>
  </w:style>
  <w:style w:type="character" w:customStyle="1" w:styleId="WW8Num145z0">
    <w:name w:val="WW8Num145z0"/>
    <w:rsid w:val="00A0537E"/>
    <w:rPr>
      <w:rFonts w:cs="Times New Roman"/>
    </w:rPr>
  </w:style>
  <w:style w:type="character" w:customStyle="1" w:styleId="WW8Num146z0">
    <w:name w:val="WW8Num146z0"/>
    <w:rsid w:val="00A0537E"/>
    <w:rPr>
      <w:rFonts w:ascii="Symbol" w:hAnsi="Symbol"/>
    </w:rPr>
  </w:style>
  <w:style w:type="character" w:customStyle="1" w:styleId="WW8Num146z1">
    <w:name w:val="WW8Num146z1"/>
    <w:rsid w:val="00A0537E"/>
    <w:rPr>
      <w:rFonts w:ascii="Courier New" w:hAnsi="Courier New"/>
    </w:rPr>
  </w:style>
  <w:style w:type="character" w:customStyle="1" w:styleId="WW8Num146z2">
    <w:name w:val="WW8Num146z2"/>
    <w:rsid w:val="00A0537E"/>
    <w:rPr>
      <w:rFonts w:ascii="Wingdings" w:hAnsi="Wingdings"/>
    </w:rPr>
  </w:style>
  <w:style w:type="character" w:customStyle="1" w:styleId="WW8Num148z0">
    <w:name w:val="WW8Num148z0"/>
    <w:rsid w:val="00A0537E"/>
    <w:rPr>
      <w:rFonts w:cs="Times New Roman"/>
      <w:b/>
      <w:bCs/>
    </w:rPr>
  </w:style>
  <w:style w:type="character" w:customStyle="1" w:styleId="WW8Num148z1">
    <w:name w:val="WW8Num148z1"/>
    <w:rsid w:val="00A0537E"/>
    <w:rPr>
      <w:rFonts w:cs="Times New Roman"/>
    </w:rPr>
  </w:style>
  <w:style w:type="character" w:customStyle="1" w:styleId="WW8Num148z3">
    <w:name w:val="WW8Num148z3"/>
    <w:rsid w:val="00A0537E"/>
    <w:rPr>
      <w:rFonts w:ascii="Symbol" w:hAnsi="Symbol"/>
      <w:b/>
    </w:rPr>
  </w:style>
  <w:style w:type="character" w:customStyle="1" w:styleId="WW8Num149z0">
    <w:name w:val="WW8Num149z0"/>
    <w:rsid w:val="00A0537E"/>
    <w:rPr>
      <w:rFonts w:cs="Times New Roman"/>
      <w:b/>
      <w:bCs/>
    </w:rPr>
  </w:style>
  <w:style w:type="character" w:customStyle="1" w:styleId="WW8Num150z0">
    <w:name w:val="WW8Num150z0"/>
    <w:rsid w:val="00A0537E"/>
    <w:rPr>
      <w:b w:val="0"/>
    </w:rPr>
  </w:style>
  <w:style w:type="character" w:customStyle="1" w:styleId="WW8Num151z0">
    <w:name w:val="WW8Num151z0"/>
    <w:rsid w:val="00A0537E"/>
    <w:rPr>
      <w:rFonts w:cs="Times New Roman"/>
      <w:b/>
      <w:bCs/>
    </w:rPr>
  </w:style>
  <w:style w:type="character" w:customStyle="1" w:styleId="WW8Num151z2">
    <w:name w:val="WW8Num151z2"/>
    <w:rsid w:val="00A0537E"/>
    <w:rPr>
      <w:rFonts w:cs="Times New Roman"/>
    </w:rPr>
  </w:style>
  <w:style w:type="character" w:customStyle="1" w:styleId="WW8Num152z0">
    <w:name w:val="WW8Num152z0"/>
    <w:rsid w:val="00A0537E"/>
    <w:rPr>
      <w:rFonts w:cs="Times New Roman"/>
      <w:b/>
      <w:bCs/>
    </w:rPr>
  </w:style>
  <w:style w:type="character" w:customStyle="1" w:styleId="WW8Num152z1">
    <w:name w:val="WW8Num152z1"/>
    <w:rsid w:val="00A0537E"/>
    <w:rPr>
      <w:rFonts w:cs="Times New Roman"/>
    </w:rPr>
  </w:style>
  <w:style w:type="character" w:customStyle="1" w:styleId="WW8Num153z0">
    <w:name w:val="WW8Num153z0"/>
    <w:rsid w:val="00A0537E"/>
    <w:rPr>
      <w:rFonts w:ascii="Symbol" w:hAnsi="Symbol"/>
    </w:rPr>
  </w:style>
  <w:style w:type="character" w:customStyle="1" w:styleId="WW8Num153z1">
    <w:name w:val="WW8Num153z1"/>
    <w:rsid w:val="00A0537E"/>
    <w:rPr>
      <w:rFonts w:ascii="Courier New" w:hAnsi="Courier New"/>
    </w:rPr>
  </w:style>
  <w:style w:type="character" w:customStyle="1" w:styleId="WW8Num153z2">
    <w:name w:val="WW8Num153z2"/>
    <w:rsid w:val="00A0537E"/>
    <w:rPr>
      <w:rFonts w:ascii="Wingdings" w:hAnsi="Wingdings"/>
    </w:rPr>
  </w:style>
  <w:style w:type="character" w:customStyle="1" w:styleId="WW8Num154z0">
    <w:name w:val="WW8Num154z0"/>
    <w:rsid w:val="00A0537E"/>
    <w:rPr>
      <w:rFonts w:ascii="Symbol" w:hAnsi="Symbol"/>
      <w:b/>
    </w:rPr>
  </w:style>
  <w:style w:type="character" w:customStyle="1" w:styleId="WW8Num154z1">
    <w:name w:val="WW8Num154z1"/>
    <w:rsid w:val="00A0537E"/>
    <w:rPr>
      <w:rFonts w:cs="Times New Roman"/>
      <w:b/>
      <w:bCs/>
    </w:rPr>
  </w:style>
  <w:style w:type="character" w:customStyle="1" w:styleId="WW8Num154z2">
    <w:name w:val="WW8Num154z2"/>
    <w:rsid w:val="00A0537E"/>
    <w:rPr>
      <w:rFonts w:cs="Times New Roman"/>
    </w:rPr>
  </w:style>
  <w:style w:type="character" w:customStyle="1" w:styleId="WW8Num155z0">
    <w:name w:val="WW8Num155z0"/>
    <w:rsid w:val="00A0537E"/>
    <w:rPr>
      <w:rFonts w:ascii="Symbol" w:hAnsi="Symbol"/>
      <w:b w:val="0"/>
    </w:rPr>
  </w:style>
  <w:style w:type="character" w:customStyle="1" w:styleId="WW8Num155z1">
    <w:name w:val="WW8Num155z1"/>
    <w:rsid w:val="00A0537E"/>
    <w:rPr>
      <w:rFonts w:ascii="Courier New" w:hAnsi="Courier New"/>
    </w:rPr>
  </w:style>
  <w:style w:type="character" w:customStyle="1" w:styleId="WW8Num155z2">
    <w:name w:val="WW8Num155z2"/>
    <w:rsid w:val="00A0537E"/>
    <w:rPr>
      <w:rFonts w:ascii="Wingdings" w:hAnsi="Wingdings"/>
    </w:rPr>
  </w:style>
  <w:style w:type="character" w:customStyle="1" w:styleId="WW8Num155z3">
    <w:name w:val="WW8Num155z3"/>
    <w:rsid w:val="00A0537E"/>
    <w:rPr>
      <w:rFonts w:ascii="Symbol" w:hAnsi="Symbol"/>
    </w:rPr>
  </w:style>
  <w:style w:type="character" w:customStyle="1" w:styleId="WW8Num156z0">
    <w:name w:val="WW8Num156z0"/>
    <w:rsid w:val="00A0537E"/>
    <w:rPr>
      <w:rFonts w:cs="Times New Roman"/>
      <w:b/>
      <w:bCs/>
    </w:rPr>
  </w:style>
  <w:style w:type="character" w:customStyle="1" w:styleId="WW8Num157z0">
    <w:name w:val="WW8Num157z0"/>
    <w:rsid w:val="00A0537E"/>
    <w:rPr>
      <w:rFonts w:ascii="Symbol" w:hAnsi="Symbol"/>
    </w:rPr>
  </w:style>
  <w:style w:type="character" w:customStyle="1" w:styleId="WW8Num157z1">
    <w:name w:val="WW8Num157z1"/>
    <w:rsid w:val="00A0537E"/>
    <w:rPr>
      <w:rFonts w:ascii="Courier New" w:hAnsi="Courier New"/>
    </w:rPr>
  </w:style>
  <w:style w:type="character" w:customStyle="1" w:styleId="WW8Num157z2">
    <w:name w:val="WW8Num157z2"/>
    <w:rsid w:val="00A0537E"/>
    <w:rPr>
      <w:rFonts w:ascii="Wingdings" w:hAnsi="Wingdings"/>
    </w:rPr>
  </w:style>
  <w:style w:type="character" w:customStyle="1" w:styleId="WW8Num158z0">
    <w:name w:val="WW8Num158z0"/>
    <w:rsid w:val="00A0537E"/>
    <w:rPr>
      <w:rFonts w:cs="Times New Roman"/>
      <w:b/>
      <w:bCs/>
    </w:rPr>
  </w:style>
  <w:style w:type="character" w:customStyle="1" w:styleId="WW8Num158z2">
    <w:name w:val="WW8Num158z2"/>
    <w:rsid w:val="00A0537E"/>
    <w:rPr>
      <w:rFonts w:cs="Times New Roman"/>
    </w:rPr>
  </w:style>
  <w:style w:type="character" w:customStyle="1" w:styleId="WW8Num159z0">
    <w:name w:val="WW8Num159z0"/>
    <w:rsid w:val="00A0537E"/>
    <w:rPr>
      <w:rFonts w:cs="Times New Roman"/>
      <w:b/>
      <w:bCs/>
    </w:rPr>
  </w:style>
  <w:style w:type="character" w:customStyle="1" w:styleId="WW8Num159z1">
    <w:name w:val="WW8Num159z1"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rsid w:val="00A0537E"/>
    <w:rPr>
      <w:rFonts w:cs="Times New Roman"/>
    </w:rPr>
  </w:style>
  <w:style w:type="character" w:customStyle="1" w:styleId="WW8Num161z0">
    <w:name w:val="WW8Num161z0"/>
    <w:rsid w:val="00A0537E"/>
    <w:rPr>
      <w:b/>
    </w:rPr>
  </w:style>
  <w:style w:type="character" w:customStyle="1" w:styleId="WW8Num162z0">
    <w:name w:val="WW8Num162z0"/>
    <w:rsid w:val="00A0537E"/>
    <w:rPr>
      <w:rFonts w:cs="Times New Roman"/>
      <w:b/>
      <w:bCs/>
    </w:rPr>
  </w:style>
  <w:style w:type="character" w:customStyle="1" w:styleId="WW8Num162z3">
    <w:name w:val="WW8Num162z3"/>
    <w:rsid w:val="00A0537E"/>
    <w:rPr>
      <w:rFonts w:cs="Times New Roman"/>
      <w:u w:val="single"/>
    </w:rPr>
  </w:style>
  <w:style w:type="character" w:customStyle="1" w:styleId="WW8Num162z4">
    <w:name w:val="WW8Num162z4"/>
    <w:rsid w:val="00A0537E"/>
    <w:rPr>
      <w:rFonts w:cs="Times New Roman"/>
    </w:rPr>
  </w:style>
  <w:style w:type="character" w:customStyle="1" w:styleId="WW8Num163z0">
    <w:name w:val="WW8Num163z0"/>
    <w:rsid w:val="00A0537E"/>
    <w:rPr>
      <w:rFonts w:cs="Times New Roman"/>
    </w:rPr>
  </w:style>
  <w:style w:type="character" w:customStyle="1" w:styleId="WW8Num164z0">
    <w:name w:val="WW8Num164z0"/>
    <w:rsid w:val="00A0537E"/>
    <w:rPr>
      <w:rFonts w:cs="Times New Roman"/>
      <w:b/>
      <w:bCs/>
    </w:rPr>
  </w:style>
  <w:style w:type="character" w:customStyle="1" w:styleId="WW8Num164z3">
    <w:name w:val="WW8Num164z3"/>
    <w:rsid w:val="00A0537E"/>
    <w:rPr>
      <w:rFonts w:cs="Times New Roman"/>
      <w:u w:val="single"/>
    </w:rPr>
  </w:style>
  <w:style w:type="character" w:customStyle="1" w:styleId="WW8Num164z4">
    <w:name w:val="WW8Num164z4"/>
    <w:rsid w:val="00A0537E"/>
    <w:rPr>
      <w:rFonts w:cs="Times New Roman"/>
    </w:rPr>
  </w:style>
  <w:style w:type="character" w:customStyle="1" w:styleId="WW8Num165z0">
    <w:name w:val="WW8Num165z0"/>
    <w:rsid w:val="00A0537E"/>
    <w:rPr>
      <w:rFonts w:cs="Times New Roman"/>
      <w:b/>
      <w:bCs/>
    </w:rPr>
  </w:style>
  <w:style w:type="character" w:customStyle="1" w:styleId="WW8Num165z1">
    <w:name w:val="WW8Num165z1"/>
    <w:rsid w:val="00A0537E"/>
    <w:rPr>
      <w:rFonts w:cs="Times New Roman"/>
    </w:rPr>
  </w:style>
  <w:style w:type="character" w:customStyle="1" w:styleId="WW8Num166z0">
    <w:name w:val="WW8Num166z0"/>
    <w:rsid w:val="00A0537E"/>
    <w:rPr>
      <w:rFonts w:cs="Times New Roman"/>
    </w:rPr>
  </w:style>
  <w:style w:type="character" w:customStyle="1" w:styleId="WW8Num167z0">
    <w:name w:val="WW8Num167z0"/>
    <w:rsid w:val="00A0537E"/>
    <w:rPr>
      <w:rFonts w:cs="Times New Roman"/>
      <w:b/>
      <w:bCs/>
    </w:rPr>
  </w:style>
  <w:style w:type="character" w:customStyle="1" w:styleId="WW8Num168z0">
    <w:name w:val="WW8Num168z0"/>
    <w:rsid w:val="00A0537E"/>
    <w:rPr>
      <w:rFonts w:ascii="Symbol" w:hAnsi="Symbol"/>
    </w:rPr>
  </w:style>
  <w:style w:type="character" w:customStyle="1" w:styleId="WW8Num168z1">
    <w:name w:val="WW8Num168z1"/>
    <w:rsid w:val="00A0537E"/>
    <w:rPr>
      <w:rFonts w:ascii="Courier New" w:hAnsi="Courier New"/>
    </w:rPr>
  </w:style>
  <w:style w:type="character" w:customStyle="1" w:styleId="WW8Num168z2">
    <w:name w:val="WW8Num168z2"/>
    <w:rsid w:val="00A0537E"/>
    <w:rPr>
      <w:rFonts w:ascii="Wingdings" w:hAnsi="Wingdings"/>
    </w:rPr>
  </w:style>
  <w:style w:type="character" w:customStyle="1" w:styleId="WW8Num170z0">
    <w:name w:val="WW8Num170z0"/>
    <w:rsid w:val="00A0537E"/>
    <w:rPr>
      <w:rFonts w:ascii="Symbol" w:hAnsi="Symbol"/>
    </w:rPr>
  </w:style>
  <w:style w:type="character" w:customStyle="1" w:styleId="WW8Num170z1">
    <w:name w:val="WW8Num170z1"/>
    <w:rsid w:val="00A0537E"/>
    <w:rPr>
      <w:rFonts w:ascii="Courier New" w:hAnsi="Courier New"/>
    </w:rPr>
  </w:style>
  <w:style w:type="character" w:customStyle="1" w:styleId="WW8Num170z2">
    <w:name w:val="WW8Num170z2"/>
    <w:rsid w:val="00A0537E"/>
    <w:rPr>
      <w:rFonts w:ascii="Wingdings" w:hAnsi="Wingdings"/>
    </w:rPr>
  </w:style>
  <w:style w:type="character" w:customStyle="1" w:styleId="WW8Num171z0">
    <w:name w:val="WW8Num171z0"/>
    <w:rsid w:val="00A0537E"/>
    <w:rPr>
      <w:rFonts w:cs="Times New Roman"/>
      <w:b/>
      <w:bCs/>
    </w:rPr>
  </w:style>
  <w:style w:type="character" w:customStyle="1" w:styleId="WW8Num171z2">
    <w:name w:val="WW8Num171z2"/>
    <w:rsid w:val="00A0537E"/>
    <w:rPr>
      <w:rFonts w:cs="Times New Roman"/>
    </w:rPr>
  </w:style>
  <w:style w:type="character" w:customStyle="1" w:styleId="WW8Num172z0">
    <w:name w:val="WW8Num172z0"/>
    <w:rsid w:val="00A0537E"/>
    <w:rPr>
      <w:b w:val="0"/>
    </w:rPr>
  </w:style>
  <w:style w:type="character" w:customStyle="1" w:styleId="WW8Num173z0">
    <w:name w:val="WW8Num173z0"/>
    <w:rsid w:val="00A0537E"/>
    <w:rPr>
      <w:b w:val="0"/>
      <w:color w:val="000000"/>
    </w:rPr>
  </w:style>
  <w:style w:type="character" w:customStyle="1" w:styleId="WW8Num174z0">
    <w:name w:val="WW8Num174z0"/>
    <w:rsid w:val="00A0537E"/>
    <w:rPr>
      <w:rFonts w:cs="Times New Roman"/>
      <w:b/>
      <w:bCs/>
    </w:rPr>
  </w:style>
  <w:style w:type="character" w:customStyle="1" w:styleId="WW8Num174z1">
    <w:name w:val="WW8Num174z1"/>
    <w:rsid w:val="00A0537E"/>
    <w:rPr>
      <w:rFonts w:cs="Times New Roman"/>
    </w:rPr>
  </w:style>
  <w:style w:type="character" w:customStyle="1" w:styleId="WW8Num174z3">
    <w:name w:val="WW8Num174z3"/>
    <w:rsid w:val="00A0537E"/>
    <w:rPr>
      <w:rFonts w:ascii="Symbol" w:hAnsi="Symbol"/>
      <w:b/>
    </w:rPr>
  </w:style>
  <w:style w:type="character" w:customStyle="1" w:styleId="WW8NumSt76z0">
    <w:name w:val="WW8NumSt76z0"/>
    <w:rsid w:val="00A0537E"/>
    <w:rPr>
      <w:rFonts w:cs="Times New Roman"/>
    </w:rPr>
  </w:style>
  <w:style w:type="character" w:customStyle="1" w:styleId="Domylnaczcionkaakapitu3">
    <w:name w:val="Domyślna czcionka akapitu3"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rsid w:val="00A0537E"/>
    <w:rPr>
      <w:rFonts w:ascii="Courier New" w:hAnsi="Courier New"/>
    </w:rPr>
  </w:style>
  <w:style w:type="character" w:customStyle="1" w:styleId="WW8Num15z2">
    <w:name w:val="WW8Num15z2"/>
    <w:rsid w:val="00A0537E"/>
    <w:rPr>
      <w:rFonts w:ascii="Wingdings" w:hAnsi="Wingdings"/>
    </w:rPr>
  </w:style>
  <w:style w:type="character" w:customStyle="1" w:styleId="WW8Num27z1">
    <w:name w:val="WW8Num27z1"/>
    <w:rsid w:val="00A0537E"/>
    <w:rPr>
      <w:b/>
    </w:rPr>
  </w:style>
  <w:style w:type="character" w:customStyle="1" w:styleId="WW8Num36z1">
    <w:name w:val="WW8Num36z1"/>
    <w:rsid w:val="00A0537E"/>
    <w:rPr>
      <w:b/>
      <w:color w:val="000000"/>
    </w:rPr>
  </w:style>
  <w:style w:type="character" w:customStyle="1" w:styleId="WW8Num50z4">
    <w:name w:val="WW8Num50z4"/>
    <w:rsid w:val="00A0537E"/>
    <w:rPr>
      <w:rFonts w:ascii="Courier New" w:hAnsi="Courier New"/>
    </w:rPr>
  </w:style>
  <w:style w:type="character" w:customStyle="1" w:styleId="WW8Num50z5">
    <w:name w:val="WW8Num50z5"/>
    <w:rsid w:val="00A0537E"/>
    <w:rPr>
      <w:rFonts w:ascii="Wingdings" w:hAnsi="Wingdings"/>
    </w:rPr>
  </w:style>
  <w:style w:type="character" w:customStyle="1" w:styleId="WW8Num55z2">
    <w:name w:val="WW8Num55z2"/>
    <w:rsid w:val="00A0537E"/>
    <w:rPr>
      <w:b/>
      <w:color w:val="000000"/>
    </w:rPr>
  </w:style>
  <w:style w:type="character" w:customStyle="1" w:styleId="WW8Num55z4">
    <w:name w:val="WW8Num55z4"/>
    <w:rsid w:val="00A0537E"/>
    <w:rPr>
      <w:rFonts w:ascii="Courier New" w:hAnsi="Courier New"/>
    </w:rPr>
  </w:style>
  <w:style w:type="character" w:customStyle="1" w:styleId="WW8Num55z5">
    <w:name w:val="WW8Num55z5"/>
    <w:rsid w:val="00A0537E"/>
    <w:rPr>
      <w:rFonts w:ascii="Wingdings" w:hAnsi="Wingdings"/>
    </w:rPr>
  </w:style>
  <w:style w:type="character" w:customStyle="1" w:styleId="WW8Num58z1">
    <w:name w:val="WW8Num58z1"/>
    <w:rsid w:val="00A0537E"/>
    <w:rPr>
      <w:b/>
    </w:rPr>
  </w:style>
  <w:style w:type="character" w:customStyle="1" w:styleId="WW8Num61z1">
    <w:name w:val="WW8Num61z1"/>
    <w:rsid w:val="00A0537E"/>
    <w:rPr>
      <w:rFonts w:ascii="Symbol" w:hAnsi="Symbol"/>
    </w:rPr>
  </w:style>
  <w:style w:type="character" w:customStyle="1" w:styleId="WW8Num61z3">
    <w:name w:val="WW8Num61z3"/>
    <w:rsid w:val="00A0537E"/>
    <w:rPr>
      <w:b/>
    </w:rPr>
  </w:style>
  <w:style w:type="character" w:customStyle="1" w:styleId="WW8Num72z1">
    <w:name w:val="WW8Num72z1"/>
    <w:rsid w:val="00A0537E"/>
    <w:rPr>
      <w:rFonts w:ascii="Courier New" w:hAnsi="Courier New"/>
    </w:rPr>
  </w:style>
  <w:style w:type="character" w:customStyle="1" w:styleId="WW8Num72z2">
    <w:name w:val="WW8Num72z2"/>
    <w:rsid w:val="00A0537E"/>
    <w:rPr>
      <w:rFonts w:ascii="Wingdings" w:hAnsi="Wingdings"/>
    </w:rPr>
  </w:style>
  <w:style w:type="character" w:customStyle="1" w:styleId="WW8Num72z3">
    <w:name w:val="WW8Num72z3"/>
    <w:rsid w:val="00A0537E"/>
    <w:rPr>
      <w:rFonts w:ascii="Symbol" w:hAnsi="Symbol"/>
    </w:rPr>
  </w:style>
  <w:style w:type="character" w:customStyle="1" w:styleId="WW8Num74z1">
    <w:name w:val="WW8Num74z1"/>
    <w:rsid w:val="00A0537E"/>
    <w:rPr>
      <w:rFonts w:ascii="Courier New" w:hAnsi="Courier New"/>
    </w:rPr>
  </w:style>
  <w:style w:type="character" w:customStyle="1" w:styleId="WW8Num74z2">
    <w:name w:val="WW8Num74z2"/>
    <w:rsid w:val="00A0537E"/>
    <w:rPr>
      <w:rFonts w:ascii="Wingdings" w:hAnsi="Wingdings"/>
    </w:rPr>
  </w:style>
  <w:style w:type="character" w:customStyle="1" w:styleId="WW8Num75z2">
    <w:name w:val="WW8Num75z2"/>
    <w:rsid w:val="00A0537E"/>
    <w:rPr>
      <w:rFonts w:ascii="Wingdings" w:hAnsi="Wingdings"/>
    </w:rPr>
  </w:style>
  <w:style w:type="character" w:customStyle="1" w:styleId="WW8Num76z2">
    <w:name w:val="WW8Num76z2"/>
    <w:rsid w:val="00A0537E"/>
    <w:rPr>
      <w:rFonts w:ascii="Wingdings" w:hAnsi="Wingdings"/>
    </w:rPr>
  </w:style>
  <w:style w:type="character" w:customStyle="1" w:styleId="WW8Num77z2">
    <w:name w:val="WW8Num77z2"/>
    <w:rsid w:val="00A0537E"/>
    <w:rPr>
      <w:rFonts w:ascii="Wingdings" w:hAnsi="Wingdings"/>
    </w:rPr>
  </w:style>
  <w:style w:type="character" w:customStyle="1" w:styleId="WW8Num80z1">
    <w:name w:val="WW8Num80z1"/>
    <w:rsid w:val="00A0537E"/>
    <w:rPr>
      <w:rFonts w:ascii="Courier New" w:hAnsi="Courier New"/>
    </w:rPr>
  </w:style>
  <w:style w:type="character" w:customStyle="1" w:styleId="WW8Num80z3">
    <w:name w:val="WW8Num80z3"/>
    <w:rsid w:val="00A0537E"/>
    <w:rPr>
      <w:rFonts w:ascii="Symbol" w:hAnsi="Symbol"/>
    </w:rPr>
  </w:style>
  <w:style w:type="character" w:customStyle="1" w:styleId="WW8Num82z2">
    <w:name w:val="WW8Num82z2"/>
    <w:rsid w:val="00A0537E"/>
    <w:rPr>
      <w:rFonts w:ascii="Wingdings" w:hAnsi="Wingdings"/>
    </w:rPr>
  </w:style>
  <w:style w:type="character" w:customStyle="1" w:styleId="WW8Num83z3">
    <w:name w:val="WW8Num83z3"/>
    <w:rsid w:val="00A0537E"/>
    <w:rPr>
      <w:rFonts w:ascii="Symbol" w:hAnsi="Symbol"/>
    </w:rPr>
  </w:style>
  <w:style w:type="character" w:customStyle="1" w:styleId="WW8Num84z2">
    <w:name w:val="WW8Num84z2"/>
    <w:rsid w:val="00A0537E"/>
    <w:rPr>
      <w:rFonts w:ascii="Wingdings" w:hAnsi="Wingdings"/>
    </w:rPr>
  </w:style>
  <w:style w:type="character" w:customStyle="1" w:styleId="Domylnaczcionkaakapitu2">
    <w:name w:val="Domyślna czcionka akapitu2"/>
    <w:rsid w:val="00A0537E"/>
  </w:style>
  <w:style w:type="character" w:customStyle="1" w:styleId="WW8Num7z2">
    <w:name w:val="WW8Num7z2"/>
    <w:rsid w:val="00A0537E"/>
    <w:rPr>
      <w:rFonts w:ascii="Wingdings" w:hAnsi="Wingdings"/>
    </w:rPr>
  </w:style>
  <w:style w:type="character" w:customStyle="1" w:styleId="WW8Num7z3">
    <w:name w:val="WW8Num7z3"/>
    <w:rsid w:val="00A0537E"/>
    <w:rPr>
      <w:rFonts w:ascii="Symbol" w:hAnsi="Symbol"/>
    </w:rPr>
  </w:style>
  <w:style w:type="character" w:customStyle="1" w:styleId="WW8Num10z2">
    <w:name w:val="WW8Num10z2"/>
    <w:rsid w:val="00A0537E"/>
    <w:rPr>
      <w:rFonts w:ascii="Wingdings" w:hAnsi="Wingdings"/>
    </w:rPr>
  </w:style>
  <w:style w:type="character" w:customStyle="1" w:styleId="WW8Num13z2">
    <w:name w:val="WW8Num13z2"/>
    <w:rsid w:val="00A0537E"/>
    <w:rPr>
      <w:rFonts w:ascii="Wingdings" w:hAnsi="Wingdings"/>
    </w:rPr>
  </w:style>
  <w:style w:type="character" w:customStyle="1" w:styleId="WW8Num13z3">
    <w:name w:val="WW8Num13z3"/>
    <w:rsid w:val="00A0537E"/>
    <w:rPr>
      <w:rFonts w:ascii="Symbol" w:hAnsi="Symbol"/>
    </w:rPr>
  </w:style>
  <w:style w:type="character" w:customStyle="1" w:styleId="WW8Num17z2">
    <w:name w:val="WW8Num17z2"/>
    <w:rsid w:val="00A0537E"/>
    <w:rPr>
      <w:rFonts w:ascii="Wingdings" w:hAnsi="Wingdings"/>
    </w:rPr>
  </w:style>
  <w:style w:type="character" w:customStyle="1" w:styleId="WW8Num18z2">
    <w:name w:val="WW8Num18z2"/>
    <w:rsid w:val="00A0537E"/>
    <w:rPr>
      <w:rFonts w:ascii="Wingdings" w:hAnsi="Wingdings"/>
    </w:rPr>
  </w:style>
  <w:style w:type="character" w:customStyle="1" w:styleId="WW8Num18z4">
    <w:name w:val="WW8Num18z4"/>
    <w:rsid w:val="00A0537E"/>
    <w:rPr>
      <w:rFonts w:ascii="Courier New" w:hAnsi="Courier New"/>
    </w:rPr>
  </w:style>
  <w:style w:type="character" w:customStyle="1" w:styleId="WW8Num20z2">
    <w:name w:val="WW8Num20z2"/>
    <w:rsid w:val="00A0537E"/>
    <w:rPr>
      <w:rFonts w:ascii="Wingdings" w:hAnsi="Wingdings"/>
    </w:rPr>
  </w:style>
  <w:style w:type="character" w:customStyle="1" w:styleId="WW8Num25z2">
    <w:name w:val="WW8Num25z2"/>
    <w:rsid w:val="00A0537E"/>
    <w:rPr>
      <w:rFonts w:ascii="Wingdings" w:hAnsi="Wingdings"/>
    </w:rPr>
  </w:style>
  <w:style w:type="character" w:customStyle="1" w:styleId="WW8Num30z1">
    <w:name w:val="WW8Num30z1"/>
    <w:rsid w:val="00A0537E"/>
    <w:rPr>
      <w:rFonts w:ascii="Courier New" w:hAnsi="Courier New"/>
    </w:rPr>
  </w:style>
  <w:style w:type="character" w:customStyle="1" w:styleId="WW8Num30z2">
    <w:name w:val="WW8Num30z2"/>
    <w:rsid w:val="00A0537E"/>
    <w:rPr>
      <w:rFonts w:ascii="Wingdings" w:hAnsi="Wingdings"/>
    </w:rPr>
  </w:style>
  <w:style w:type="character" w:customStyle="1" w:styleId="WW8Num31z1">
    <w:name w:val="WW8Num31z1"/>
    <w:rsid w:val="00A0537E"/>
    <w:rPr>
      <w:b/>
    </w:rPr>
  </w:style>
  <w:style w:type="character" w:customStyle="1" w:styleId="WW8Num34z2">
    <w:name w:val="WW8Num34z2"/>
    <w:rsid w:val="00A0537E"/>
    <w:rPr>
      <w:rFonts w:ascii="Wingdings" w:hAnsi="Wingdings"/>
    </w:rPr>
  </w:style>
  <w:style w:type="character" w:customStyle="1" w:styleId="WW8Num34z4">
    <w:name w:val="WW8Num34z4"/>
    <w:rsid w:val="00A0537E"/>
    <w:rPr>
      <w:rFonts w:ascii="Courier New" w:hAnsi="Courier New"/>
    </w:rPr>
  </w:style>
  <w:style w:type="character" w:customStyle="1" w:styleId="WW8Num35z2">
    <w:name w:val="WW8Num35z2"/>
    <w:rsid w:val="00A0537E"/>
    <w:rPr>
      <w:rFonts w:ascii="Wingdings" w:hAnsi="Wingdings"/>
    </w:rPr>
  </w:style>
  <w:style w:type="character" w:customStyle="1" w:styleId="WW8Num37z1">
    <w:name w:val="WW8Num37z1"/>
    <w:rsid w:val="00A0537E"/>
    <w:rPr>
      <w:rFonts w:ascii="Courier New" w:hAnsi="Courier New"/>
    </w:rPr>
  </w:style>
  <w:style w:type="character" w:customStyle="1" w:styleId="WW8Num37z2">
    <w:name w:val="WW8Num37z2"/>
    <w:rsid w:val="00A0537E"/>
    <w:rPr>
      <w:rFonts w:ascii="Wingdings" w:hAnsi="Wingdings"/>
    </w:rPr>
  </w:style>
  <w:style w:type="character" w:customStyle="1" w:styleId="WW8Num45z2">
    <w:name w:val="WW8Num45z2"/>
    <w:rsid w:val="00A0537E"/>
    <w:rPr>
      <w:rFonts w:ascii="Wingdings" w:hAnsi="Wingdings"/>
    </w:rPr>
  </w:style>
  <w:style w:type="character" w:customStyle="1" w:styleId="WW8Num49z2">
    <w:name w:val="WW8Num49z2"/>
    <w:rsid w:val="00A0537E"/>
    <w:rPr>
      <w:rFonts w:ascii="Wingdings" w:hAnsi="Wingdings"/>
    </w:rPr>
  </w:style>
  <w:style w:type="character" w:customStyle="1" w:styleId="WW8Num60z4">
    <w:name w:val="WW8Num60z4"/>
    <w:rsid w:val="00A0537E"/>
    <w:rPr>
      <w:rFonts w:ascii="Courier New" w:hAnsi="Courier New"/>
    </w:rPr>
  </w:style>
  <w:style w:type="character" w:customStyle="1" w:styleId="WW8Num60z5">
    <w:name w:val="WW8Num60z5"/>
    <w:rsid w:val="00A0537E"/>
    <w:rPr>
      <w:rFonts w:ascii="Wingdings" w:hAnsi="Wingdings"/>
    </w:rPr>
  </w:style>
  <w:style w:type="character" w:customStyle="1" w:styleId="WW8Num63z1">
    <w:name w:val="WW8Num63z1"/>
    <w:rsid w:val="00A0537E"/>
    <w:rPr>
      <w:b/>
    </w:rPr>
  </w:style>
  <w:style w:type="character" w:customStyle="1" w:styleId="WW8Num64z2">
    <w:name w:val="WW8Num64z2"/>
    <w:rsid w:val="00A0537E"/>
    <w:rPr>
      <w:rFonts w:ascii="Wingdings" w:hAnsi="Wingdings"/>
    </w:rPr>
  </w:style>
  <w:style w:type="character" w:customStyle="1" w:styleId="WW8Num65z4">
    <w:name w:val="WW8Num65z4"/>
    <w:rsid w:val="00A0537E"/>
    <w:rPr>
      <w:rFonts w:ascii="Courier New" w:hAnsi="Courier New"/>
    </w:rPr>
  </w:style>
  <w:style w:type="character" w:customStyle="1" w:styleId="WW8Num65z5">
    <w:name w:val="WW8Num65z5"/>
    <w:rsid w:val="00A0537E"/>
    <w:rPr>
      <w:rFonts w:ascii="Wingdings" w:hAnsi="Wingdings"/>
    </w:rPr>
  </w:style>
  <w:style w:type="character" w:customStyle="1" w:styleId="WW8NumSt3z0">
    <w:name w:val="WW8NumSt3z0"/>
    <w:rsid w:val="00A0537E"/>
    <w:rPr>
      <w:rFonts w:ascii="Symbol" w:hAnsi="Symbol"/>
    </w:rPr>
  </w:style>
  <w:style w:type="character" w:customStyle="1" w:styleId="WW8NumSt4z0">
    <w:name w:val="WW8NumSt4z0"/>
    <w:rsid w:val="00A0537E"/>
    <w:rPr>
      <w:rFonts w:ascii="Symbol" w:hAnsi="Symbol"/>
    </w:rPr>
  </w:style>
  <w:style w:type="character" w:customStyle="1" w:styleId="WW8NumSt4z1">
    <w:name w:val="WW8NumSt4z1"/>
    <w:rsid w:val="00A0537E"/>
    <w:rPr>
      <w:rFonts w:ascii="Courier New" w:hAnsi="Courier New"/>
    </w:rPr>
  </w:style>
  <w:style w:type="character" w:customStyle="1" w:styleId="WW8NumSt4z2">
    <w:name w:val="WW8NumSt4z2"/>
    <w:rsid w:val="00A0537E"/>
    <w:rPr>
      <w:rFonts w:ascii="Wingdings" w:hAnsi="Wingdings"/>
    </w:rPr>
  </w:style>
  <w:style w:type="character" w:customStyle="1" w:styleId="Znakiprzypiswkocowych">
    <w:name w:val="Znaki przypisów końcowych"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rsid w:val="00A0537E"/>
    <w:rPr>
      <w:rFonts w:cs="Times New Roman"/>
      <w:sz w:val="16"/>
      <w:szCs w:val="16"/>
    </w:rPr>
  </w:style>
  <w:style w:type="character" w:customStyle="1" w:styleId="ZnakZnak">
    <w:name w:val="Znak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rsid w:val="00A0537E"/>
    <w:rPr>
      <w:vertAlign w:val="superscript"/>
    </w:rPr>
  </w:style>
  <w:style w:type="character" w:customStyle="1" w:styleId="Znakinumeracji">
    <w:name w:val="Znaki numeracji"/>
    <w:rsid w:val="00A0537E"/>
  </w:style>
  <w:style w:type="paragraph" w:customStyle="1" w:styleId="Nagwek30">
    <w:name w:val="Nagłówek3"/>
    <w:basedOn w:val="Normalny"/>
    <w:next w:val="Tekstpodstawowy"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rsid w:val="00A0537E"/>
    <w:rPr>
      <w:rFonts w:ascii="Arial" w:hAnsi="Arial" w:cs="Arial"/>
    </w:rPr>
  </w:style>
  <w:style w:type="paragraph" w:customStyle="1" w:styleId="Znak0">
    <w:name w:val="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rsid w:val="00A0537E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A0537E"/>
    <w:rPr>
      <w:szCs w:val="26"/>
    </w:rPr>
  </w:style>
  <w:style w:type="table" w:styleId="Tabela-Siatka">
    <w:name w:val="Table Grid"/>
    <w:basedOn w:val="Standardowy"/>
    <w:uiPriority w:val="99"/>
    <w:rsid w:val="006D6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rsid w:val="009C5F04"/>
    <w:rPr>
      <w:sz w:val="24"/>
      <w:lang w:val="pl-PL" w:eastAsia="ar-SA" w:bidi="ar-SA"/>
    </w:rPr>
  </w:style>
  <w:style w:type="character" w:customStyle="1" w:styleId="ZnakZnak170">
    <w:name w:val="Znak Znak17"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rsid w:val="009C5F04"/>
    <w:rPr>
      <w:sz w:val="24"/>
    </w:rPr>
  </w:style>
  <w:style w:type="character" w:customStyle="1" w:styleId="ZnakZnak140">
    <w:name w:val="Znak Znak14"/>
    <w:rsid w:val="009C5F04"/>
    <w:rPr>
      <w:sz w:val="24"/>
    </w:rPr>
  </w:style>
  <w:style w:type="character" w:customStyle="1" w:styleId="ZnakZnak130">
    <w:name w:val="Znak Znak13"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rsid w:val="009C5F04"/>
    <w:rPr>
      <w:sz w:val="24"/>
    </w:rPr>
  </w:style>
  <w:style w:type="character" w:customStyle="1" w:styleId="ZnakZnak110">
    <w:name w:val="Znak Znak11"/>
    <w:rsid w:val="009C5F04"/>
    <w:rPr>
      <w:sz w:val="16"/>
    </w:rPr>
  </w:style>
  <w:style w:type="character" w:customStyle="1" w:styleId="ZnakZnak100">
    <w:name w:val="Znak Znak10"/>
    <w:rsid w:val="009C5F04"/>
  </w:style>
  <w:style w:type="character" w:customStyle="1" w:styleId="ZnakZnak90">
    <w:name w:val="Znak Znak9"/>
    <w:rsid w:val="009C5F04"/>
    <w:rPr>
      <w:sz w:val="24"/>
    </w:rPr>
  </w:style>
  <w:style w:type="character" w:customStyle="1" w:styleId="ZnakZnak80">
    <w:name w:val="Znak Znak8"/>
    <w:rsid w:val="009C5F04"/>
    <w:rPr>
      <w:sz w:val="24"/>
    </w:rPr>
  </w:style>
  <w:style w:type="character" w:customStyle="1" w:styleId="ZnakZnak70">
    <w:name w:val="Znak Znak7"/>
    <w:rsid w:val="009C5F04"/>
    <w:rPr>
      <w:sz w:val="24"/>
    </w:rPr>
  </w:style>
  <w:style w:type="character" w:customStyle="1" w:styleId="ZnakZnak60">
    <w:name w:val="Znak Znak6"/>
    <w:rsid w:val="009C5F04"/>
    <w:rPr>
      <w:sz w:val="16"/>
    </w:rPr>
  </w:style>
  <w:style w:type="character" w:customStyle="1" w:styleId="ZnakZnak50">
    <w:name w:val="Znak Znak5"/>
    <w:rsid w:val="009C5F04"/>
    <w:rPr>
      <w:sz w:val="2"/>
    </w:rPr>
  </w:style>
  <w:style w:type="character" w:customStyle="1" w:styleId="ZnakZnak40">
    <w:name w:val="Znak Znak4"/>
    <w:rsid w:val="009C5F04"/>
    <w:rPr>
      <w:rFonts w:ascii="Courier New" w:hAnsi="Courier New"/>
    </w:rPr>
  </w:style>
  <w:style w:type="character" w:customStyle="1" w:styleId="ZnakZnak30">
    <w:name w:val="Znak Znak3"/>
    <w:rsid w:val="009C5F04"/>
  </w:style>
  <w:style w:type="character" w:customStyle="1" w:styleId="ZnakZnak25">
    <w:name w:val="Znak Znak2"/>
    <w:rsid w:val="009C5F04"/>
    <w:rPr>
      <w:b/>
    </w:rPr>
  </w:style>
  <w:style w:type="character" w:customStyle="1" w:styleId="ZnakZnak1a">
    <w:name w:val="Znak Znak1"/>
    <w:rsid w:val="009C5F04"/>
  </w:style>
  <w:style w:type="character" w:customStyle="1" w:styleId="ZnakZnak0">
    <w:name w:val="Znak Znak"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semiHidden/>
    <w:rsid w:val="009C5F04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C5F04"/>
    <w:rPr>
      <w:rFonts w:eastAsia="Calibri"/>
      <w:lang w:val="x-none" w:eastAsia="ar-SA"/>
    </w:rPr>
  </w:style>
  <w:style w:type="paragraph" w:customStyle="1" w:styleId="Akapitzlist10">
    <w:name w:val="Akapit z listą1"/>
    <w:basedOn w:val="Normalny"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rsid w:val="009C5F04"/>
    <w:pPr>
      <w:widowControl w:val="0"/>
      <w:suppressAutoHyphens w:val="0"/>
      <w:jc w:val="center"/>
    </w:pPr>
    <w:rPr>
      <w:rFonts w:eastAsia="Calibri"/>
      <w:lang w:val="x-none"/>
    </w:rPr>
  </w:style>
  <w:style w:type="character" w:customStyle="1" w:styleId="Tekstpodstawowy2Znak">
    <w:name w:val="Tekst podstawowy 2 Znak"/>
    <w:link w:val="Tekstpodstawowy2"/>
    <w:rsid w:val="009C5F04"/>
    <w:rPr>
      <w:rFonts w:eastAsia="Calibri"/>
      <w:sz w:val="24"/>
      <w:szCs w:val="24"/>
      <w:lang w:val="x-none" w:eastAsia="ar-SA"/>
    </w:rPr>
  </w:style>
  <w:style w:type="paragraph" w:customStyle="1" w:styleId="Akapitzlist2">
    <w:name w:val="Akapit z listą2"/>
    <w:basedOn w:val="Normalny"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rsid w:val="009C5F04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Tekstpodstawowywcity2Znak">
    <w:name w:val="Tekst podstawowy wcięty 2 Znak"/>
    <w:link w:val="Tekstpodstawowywcity2"/>
    <w:rsid w:val="009C5F04"/>
    <w:rPr>
      <w:rFonts w:eastAsia="Calibri"/>
      <w:sz w:val="24"/>
      <w:szCs w:val="24"/>
      <w:lang w:val="x-none"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locked/>
    <w:rsid w:val="00B10FC5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paragraph" w:styleId="Tekstpodstawowy3">
    <w:name w:val="Body Text 3"/>
    <w:basedOn w:val="Normalny"/>
    <w:link w:val="Tekstpodstawowy3Znak"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semiHidden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rsid w:val="0078507B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semiHidden/>
    <w:unhideWhenUsed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2AA9"/>
    <w:pPr>
      <w:tabs>
        <w:tab w:val="left" w:pos="284"/>
        <w:tab w:val="right" w:leader="dot" w:pos="9628"/>
      </w:tabs>
      <w:spacing w:line="360" w:lineRule="auto"/>
      <w:jc w:val="both"/>
    </w:pPr>
    <w:rPr>
      <w:rFonts w:ascii="Calibri" w:hAnsi="Calibri" w:cs="Calibri"/>
      <w:noProof/>
      <w:spacing w:val="-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03D7A"/>
    <w:pPr>
      <w:tabs>
        <w:tab w:val="right" w:leader="dot" w:pos="9628"/>
      </w:tabs>
      <w:spacing w:line="360" w:lineRule="auto"/>
    </w:pPr>
    <w:rPr>
      <w:rFonts w:ascii="Cambria" w:hAnsi="Cambria"/>
      <w:b/>
      <w:bCs/>
      <w:noProof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326A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D78DF"/>
  </w:style>
  <w:style w:type="numbering" w:customStyle="1" w:styleId="Bezlisty11">
    <w:name w:val="Bez listy11"/>
    <w:next w:val="Bezlisty"/>
    <w:uiPriority w:val="99"/>
    <w:semiHidden/>
    <w:unhideWhenUsed/>
    <w:rsid w:val="004D78DF"/>
  </w:style>
  <w:style w:type="character" w:customStyle="1" w:styleId="StopkaZnak1">
    <w:name w:val="Stopka Znak1"/>
    <w:link w:val="Stopka"/>
    <w:uiPriority w:val="99"/>
    <w:rsid w:val="004D78DF"/>
    <w:rPr>
      <w:sz w:val="24"/>
      <w:szCs w:val="24"/>
      <w:lang w:val="x-none" w:eastAsia="ar-SA"/>
    </w:rPr>
  </w:style>
  <w:style w:type="table" w:customStyle="1" w:styleId="Tabela-Siatka1">
    <w:name w:val="Tabela - Siatka1"/>
    <w:basedOn w:val="Standardowy"/>
    <w:next w:val="Tabela-Siatka"/>
    <w:uiPriority w:val="99"/>
    <w:rsid w:val="004D7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D517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,List Paragraph Znak,Obiekt Znak,List Paragraph1 Znak"/>
    <w:basedOn w:val="Domylnaczcionkaakapitu"/>
    <w:link w:val="Akapitzlist"/>
    <w:uiPriority w:val="34"/>
    <w:qFormat/>
    <w:locked/>
    <w:rsid w:val="00E55451"/>
    <w:rPr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6" w:color="auto"/>
                                    <w:left w:val="single" w:sz="2" w:space="9" w:color="auto"/>
                                    <w:bottom w:val="single" w:sz="2" w:space="6" w:color="auto"/>
                                    <w:right w:val="single" w:sz="2" w:space="9" w:color="auto"/>
                                  </w:divBdr>
                                  <w:divsChild>
                                    <w:div w:id="92097088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CF4B-46D9-4FBA-A7CA-757BC0BD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1920</CharactersWithSpaces>
  <SharedDoc>false</SharedDoc>
  <HLinks>
    <vt:vector size="300" baseType="variant">
      <vt:variant>
        <vt:i4>7340145</vt:i4>
      </vt:variant>
      <vt:variant>
        <vt:i4>288</vt:i4>
      </vt:variant>
      <vt:variant>
        <vt:i4>0</vt:i4>
      </vt:variant>
      <vt:variant>
        <vt:i4>5</vt:i4>
      </vt:variant>
      <vt:variant>
        <vt:lpwstr>http://www.interbroker.pl/</vt:lpwstr>
      </vt:variant>
      <vt:variant>
        <vt:lpwstr/>
      </vt:variant>
      <vt:variant>
        <vt:i4>1179684</vt:i4>
      </vt:variant>
      <vt:variant>
        <vt:i4>285</vt:i4>
      </vt:variant>
      <vt:variant>
        <vt:i4>0</vt:i4>
      </vt:variant>
      <vt:variant>
        <vt:i4>5</vt:i4>
      </vt:variant>
      <vt:variant>
        <vt:lpwstr>mailto:interbroker@interbroker.pl</vt:lpwstr>
      </vt:variant>
      <vt:variant>
        <vt:lpwstr/>
      </vt:variant>
      <vt:variant>
        <vt:i4>5177445</vt:i4>
      </vt:variant>
      <vt:variant>
        <vt:i4>282</vt:i4>
      </vt:variant>
      <vt:variant>
        <vt:i4>0</vt:i4>
      </vt:variant>
      <vt:variant>
        <vt:i4>5</vt:i4>
      </vt:variant>
      <vt:variant>
        <vt:lpwstr>mailto:umig@lomianki.pl</vt:lpwstr>
      </vt:variant>
      <vt:variant>
        <vt:lpwstr/>
      </vt:variant>
      <vt:variant>
        <vt:i4>6422561</vt:i4>
      </vt:variant>
      <vt:variant>
        <vt:i4>279</vt:i4>
      </vt:variant>
      <vt:variant>
        <vt:i4>0</vt:i4>
      </vt:variant>
      <vt:variant>
        <vt:i4>5</vt:i4>
      </vt:variant>
      <vt:variant>
        <vt:lpwstr>http://www.lomianki.pl/</vt:lpwstr>
      </vt:variant>
      <vt:variant>
        <vt:lpwstr/>
      </vt:variant>
      <vt:variant>
        <vt:i4>1572919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_Toc61215867</vt:lpwstr>
      </vt:variant>
      <vt:variant>
        <vt:i4>1638455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_Toc61215866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_Toc61215865</vt:lpwstr>
      </vt:variant>
      <vt:variant>
        <vt:i4>1769527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_Toc61215864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_Toc61215863</vt:lpwstr>
      </vt:variant>
      <vt:variant>
        <vt:i4>1900599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_Toc61215862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_Toc61215861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_Toc61215860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_Toc61215859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_Toc61215858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_Toc61215857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_Toc61215856</vt:lpwstr>
      </vt:variant>
      <vt:variant>
        <vt:i4>1703988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_Toc61215855</vt:lpwstr>
      </vt:variant>
      <vt:variant>
        <vt:i4>1769524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_Toc61215854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_Toc61215853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_Toc61215852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_Toc61215851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_Toc61215850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_Toc61215849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_Toc61215848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_Toc61215847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_Toc61215846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_Toc61215845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_Toc61215844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_Toc61215843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_Toc61215842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_Toc61215841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_Toc61215840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_Toc61215839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_Toc61215838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_Toc61215837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_Toc61215836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_Toc61215835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_Toc61215834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_Toc61215833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_Toc61215832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_Toc61215831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_Toc61215830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_Toc61215829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_Toc61215828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_Toc61215827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_Toc61215826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_Toc61215825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_Toc61215824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_Toc61215823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_Toc61215822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Mikuszewski</dc:creator>
  <cp:keywords/>
  <cp:lastModifiedBy>Małgorzata Tusz</cp:lastModifiedBy>
  <cp:revision>6</cp:revision>
  <cp:lastPrinted>2025-01-31T10:37:00Z</cp:lastPrinted>
  <dcterms:created xsi:type="dcterms:W3CDTF">2025-12-01T16:27:00Z</dcterms:created>
  <dcterms:modified xsi:type="dcterms:W3CDTF">2025-12-03T16:34:00Z</dcterms:modified>
</cp:coreProperties>
</file>